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664C" w:rsidRDefault="0018664C" w:rsidP="0018664C">
      <w:pPr>
        <w:jc w:val="both"/>
      </w:pPr>
    </w:p>
    <w:p w:rsidR="00517FC1" w:rsidRDefault="00517FC1" w:rsidP="0018664C">
      <w:pPr>
        <w:jc w:val="both"/>
      </w:pPr>
    </w:p>
    <w:p w:rsidR="00EC6776" w:rsidRPr="00561B5D" w:rsidRDefault="00E25B42" w:rsidP="00EC677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61B5D">
        <w:rPr>
          <w:b/>
          <w:bCs/>
          <w:sz w:val="28"/>
          <w:szCs w:val="28"/>
        </w:rPr>
        <w:t>TABELLA CODICI MECCANOGRAFICI</w:t>
      </w:r>
    </w:p>
    <w:p w:rsidR="00E25B42" w:rsidRPr="00561B5D" w:rsidRDefault="00E25B42" w:rsidP="00EC6776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r w:rsidRPr="00561B5D">
        <w:rPr>
          <w:bCs/>
          <w:sz w:val="28"/>
          <w:szCs w:val="28"/>
        </w:rPr>
        <w:t>ISCRIZIONI ON LINE A.S. 202</w:t>
      </w:r>
      <w:r w:rsidR="001B03BF" w:rsidRPr="00561B5D">
        <w:rPr>
          <w:bCs/>
          <w:sz w:val="28"/>
          <w:szCs w:val="28"/>
        </w:rPr>
        <w:t>2</w:t>
      </w:r>
      <w:r w:rsidRPr="00561B5D">
        <w:rPr>
          <w:bCs/>
          <w:sz w:val="28"/>
          <w:szCs w:val="28"/>
        </w:rPr>
        <w:t xml:space="preserve"> – 202</w:t>
      </w:r>
      <w:r w:rsidR="001B03BF" w:rsidRPr="00561B5D">
        <w:rPr>
          <w:bCs/>
          <w:sz w:val="28"/>
          <w:szCs w:val="28"/>
        </w:rPr>
        <w:t>3</w:t>
      </w:r>
    </w:p>
    <w:p w:rsidR="00E25B42" w:rsidRPr="00561B5D" w:rsidRDefault="00E25B42" w:rsidP="00EC6776">
      <w:pPr>
        <w:autoSpaceDE w:val="0"/>
        <w:autoSpaceDN w:val="0"/>
        <w:adjustRightInd w:val="0"/>
        <w:spacing w:line="360" w:lineRule="auto"/>
        <w:jc w:val="center"/>
      </w:pPr>
      <w:r w:rsidRPr="00561B5D">
        <w:rPr>
          <w:bCs/>
          <w:sz w:val="28"/>
          <w:szCs w:val="28"/>
        </w:rPr>
        <w:t xml:space="preserve">DAL </w:t>
      </w:r>
      <w:r w:rsidR="00115D6B" w:rsidRPr="00561B5D">
        <w:rPr>
          <w:bCs/>
          <w:sz w:val="28"/>
          <w:szCs w:val="28"/>
        </w:rPr>
        <w:t>4</w:t>
      </w:r>
      <w:r w:rsidR="00EC6776" w:rsidRPr="00561B5D">
        <w:rPr>
          <w:bCs/>
          <w:sz w:val="28"/>
          <w:szCs w:val="28"/>
        </w:rPr>
        <w:t xml:space="preserve"> </w:t>
      </w:r>
      <w:r w:rsidRPr="00561B5D">
        <w:rPr>
          <w:bCs/>
          <w:sz w:val="28"/>
          <w:szCs w:val="28"/>
        </w:rPr>
        <w:t xml:space="preserve">AL </w:t>
      </w:r>
      <w:r w:rsidR="00115D6B" w:rsidRPr="00561B5D">
        <w:rPr>
          <w:bCs/>
          <w:sz w:val="28"/>
          <w:szCs w:val="28"/>
        </w:rPr>
        <w:t>2</w:t>
      </w:r>
      <w:r w:rsidR="001B03BF" w:rsidRPr="00561B5D">
        <w:rPr>
          <w:bCs/>
          <w:sz w:val="28"/>
          <w:szCs w:val="28"/>
        </w:rPr>
        <w:t>8</w:t>
      </w:r>
      <w:r w:rsidRPr="00561B5D">
        <w:rPr>
          <w:bCs/>
          <w:sz w:val="28"/>
          <w:szCs w:val="28"/>
        </w:rPr>
        <w:t xml:space="preserve"> GENNAIO 202</w:t>
      </w:r>
      <w:r w:rsidR="001B03BF" w:rsidRPr="00561B5D">
        <w:rPr>
          <w:bCs/>
          <w:sz w:val="28"/>
          <w:szCs w:val="28"/>
        </w:rPr>
        <w:t>2</w:t>
      </w:r>
    </w:p>
    <w:p w:rsidR="00E25B42" w:rsidRPr="00561B5D" w:rsidRDefault="00A262DD" w:rsidP="00E25B42">
      <w:pPr>
        <w:autoSpaceDE w:val="0"/>
        <w:autoSpaceDN w:val="0"/>
        <w:adjustRightInd w:val="0"/>
        <w:spacing w:line="240" w:lineRule="auto"/>
        <w:jc w:val="center"/>
        <w:rPr>
          <w:bCs/>
          <w:sz w:val="28"/>
          <w:szCs w:val="28"/>
        </w:rPr>
      </w:pPr>
      <w:hyperlink r:id="rId7" w:history="1">
        <w:r w:rsidR="001B03BF" w:rsidRPr="00561B5D">
          <w:rPr>
            <w:rStyle w:val="Collegamentoipertestuale"/>
            <w:bCs/>
            <w:sz w:val="28"/>
            <w:szCs w:val="28"/>
          </w:rPr>
          <w:t>www.istruzione.it/iscrizionionline/</w:t>
        </w:r>
      </w:hyperlink>
      <w:r w:rsidR="001B03BF" w:rsidRPr="00561B5D">
        <w:rPr>
          <w:bCs/>
          <w:sz w:val="28"/>
          <w:szCs w:val="28"/>
        </w:rPr>
        <w:t xml:space="preserve"> </w:t>
      </w:r>
    </w:p>
    <w:p w:rsidR="00E25B42" w:rsidRPr="00561B5D" w:rsidRDefault="00E25B42" w:rsidP="00E25B42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:rsidR="00E25B42" w:rsidRPr="00561B5D" w:rsidRDefault="00E25B42" w:rsidP="00E25B42">
      <w:pPr>
        <w:autoSpaceDE w:val="0"/>
        <w:autoSpaceDN w:val="0"/>
        <w:adjustRightInd w:val="0"/>
        <w:spacing w:line="240" w:lineRule="auto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096"/>
        <w:gridCol w:w="2977"/>
      </w:tblGrid>
      <w:tr w:rsidR="00E25B42" w:rsidRPr="00561B5D" w:rsidTr="00561B5D">
        <w:trPr>
          <w:trHeight w:val="837"/>
          <w:jc w:val="center"/>
        </w:trPr>
        <w:tc>
          <w:tcPr>
            <w:tcW w:w="6096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/>
                <w:bCs/>
                <w:sz w:val="28"/>
                <w:szCs w:val="28"/>
              </w:rPr>
              <w:t>DENOMINAZIONE SCUOLA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/>
                <w:bCs/>
                <w:sz w:val="28"/>
                <w:szCs w:val="28"/>
              </w:rPr>
              <w:t>CODIC</w:t>
            </w:r>
            <w:r w:rsidR="001B03BF" w:rsidRPr="00561B5D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561B5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MECCANOGRAFIC</w:t>
            </w:r>
            <w:r w:rsidR="001B03BF" w:rsidRPr="00561B5D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</w:p>
        </w:tc>
      </w:tr>
      <w:tr w:rsidR="00E25B42" w:rsidRPr="00561B5D" w:rsidTr="00561B5D">
        <w:trPr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D973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 xml:space="preserve">INFANZIA </w:t>
            </w:r>
            <w:r w:rsidR="00E25B42" w:rsidRPr="00561B5D">
              <w:rPr>
                <w:rFonts w:ascii="Times New Roman" w:hAnsi="Times New Roman"/>
                <w:bCs/>
                <w:sz w:val="28"/>
                <w:szCs w:val="28"/>
              </w:rPr>
              <w:t>VIA BERLINGUER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>SSAA849093</w:t>
            </w:r>
          </w:p>
        </w:tc>
      </w:tr>
      <w:tr w:rsidR="00E25B42" w:rsidRPr="00561B5D" w:rsidTr="00561B5D">
        <w:trPr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D973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 xml:space="preserve">INFANZIA </w:t>
            </w:r>
            <w:r w:rsidR="00E25B42" w:rsidRPr="00561B5D">
              <w:rPr>
                <w:rFonts w:ascii="Times New Roman" w:hAnsi="Times New Roman"/>
                <w:bCs/>
                <w:sz w:val="28"/>
                <w:szCs w:val="28"/>
              </w:rPr>
              <w:t>VIA MANZONI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>SSAA84902Q</w:t>
            </w:r>
          </w:p>
        </w:tc>
      </w:tr>
      <w:tr w:rsidR="00E25B42" w:rsidRPr="00561B5D" w:rsidTr="00561B5D">
        <w:trPr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D973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 xml:space="preserve">INFANZIA </w:t>
            </w:r>
            <w:r w:rsidR="00E25B42" w:rsidRPr="00561B5D">
              <w:rPr>
                <w:rFonts w:ascii="Times New Roman" w:hAnsi="Times New Roman"/>
                <w:bCs/>
                <w:sz w:val="28"/>
                <w:szCs w:val="28"/>
              </w:rPr>
              <w:t>VIA NIEVO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>SSAA84903R</w:t>
            </w:r>
          </w:p>
        </w:tc>
      </w:tr>
      <w:tr w:rsidR="00E25B42" w:rsidRPr="00561B5D" w:rsidTr="00561B5D">
        <w:trPr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D973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 xml:space="preserve">INFANZIA </w:t>
            </w:r>
            <w:r w:rsidR="00E25B42" w:rsidRPr="00561B5D">
              <w:rPr>
                <w:rFonts w:ascii="Times New Roman" w:hAnsi="Times New Roman"/>
                <w:bCs/>
                <w:sz w:val="28"/>
                <w:szCs w:val="28"/>
              </w:rPr>
              <w:t>VIA SULCIS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bCs/>
                <w:sz w:val="28"/>
                <w:szCs w:val="28"/>
              </w:rPr>
              <w:t>SSAA84901P</w:t>
            </w:r>
          </w:p>
        </w:tc>
      </w:tr>
      <w:tr w:rsidR="00E25B42" w:rsidRPr="00561B5D" w:rsidTr="00561B5D">
        <w:trPr>
          <w:cantSplit/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EC67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 xml:space="preserve">PRIMARIA 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 xml:space="preserve">VIA </w:t>
            </w:r>
            <w:r w:rsidRPr="00561B5D">
              <w:rPr>
                <w:rFonts w:ascii="Times New Roman" w:hAnsi="Times New Roman"/>
                <w:sz w:val="28"/>
                <w:szCs w:val="28"/>
              </w:rPr>
              <w:t xml:space="preserve">MANZONI 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>T</w:t>
            </w:r>
            <w:r w:rsidR="00EC6776" w:rsidRPr="00561B5D">
              <w:rPr>
                <w:rFonts w:ascii="Times New Roman" w:hAnsi="Times New Roman"/>
                <w:sz w:val="28"/>
                <w:szCs w:val="28"/>
              </w:rPr>
              <w:t>.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 xml:space="preserve"> NORMALE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>SSEE84901X</w:t>
            </w:r>
          </w:p>
        </w:tc>
      </w:tr>
      <w:tr w:rsidR="00E25B42" w:rsidRPr="00561B5D" w:rsidTr="00561B5D">
        <w:trPr>
          <w:cantSplit/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EC67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 xml:space="preserve">PRIMARIA VIA MANZONI 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>T</w:t>
            </w:r>
            <w:r w:rsidR="00EC6776" w:rsidRPr="00561B5D">
              <w:rPr>
                <w:rFonts w:ascii="Times New Roman" w:hAnsi="Times New Roman"/>
                <w:sz w:val="28"/>
                <w:szCs w:val="28"/>
              </w:rPr>
              <w:t>.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 xml:space="preserve"> PIENO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>SSEE84901X</w:t>
            </w:r>
          </w:p>
        </w:tc>
      </w:tr>
      <w:tr w:rsidR="00E25B42" w:rsidRPr="00561B5D" w:rsidTr="00561B5D">
        <w:trPr>
          <w:cantSplit/>
          <w:trHeight w:val="510"/>
          <w:jc w:val="center"/>
        </w:trPr>
        <w:tc>
          <w:tcPr>
            <w:tcW w:w="6096" w:type="dxa"/>
            <w:vAlign w:val="center"/>
          </w:tcPr>
          <w:p w:rsidR="00E25B42" w:rsidRPr="00561B5D" w:rsidRDefault="001B03BF" w:rsidP="00D973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 xml:space="preserve">SECONDARIA 1° GRADO </w:t>
            </w:r>
            <w:r w:rsidR="00E25B42" w:rsidRPr="00561B5D">
              <w:rPr>
                <w:rFonts w:ascii="Times New Roman" w:hAnsi="Times New Roman"/>
                <w:sz w:val="28"/>
                <w:szCs w:val="28"/>
              </w:rPr>
              <w:t xml:space="preserve">VIA OGLIASTRA  </w:t>
            </w:r>
          </w:p>
        </w:tc>
        <w:tc>
          <w:tcPr>
            <w:tcW w:w="2977" w:type="dxa"/>
            <w:vAlign w:val="center"/>
          </w:tcPr>
          <w:p w:rsidR="00E25B42" w:rsidRPr="00561B5D" w:rsidRDefault="00E25B42" w:rsidP="00EC67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1B5D">
              <w:rPr>
                <w:rFonts w:ascii="Times New Roman" w:hAnsi="Times New Roman"/>
                <w:sz w:val="28"/>
                <w:szCs w:val="28"/>
              </w:rPr>
              <w:t>SSMM84901V</w:t>
            </w:r>
          </w:p>
        </w:tc>
      </w:tr>
    </w:tbl>
    <w:p w:rsidR="00E25B42" w:rsidRPr="00561B5D" w:rsidRDefault="00E25B42" w:rsidP="00E25B42">
      <w:pPr>
        <w:autoSpaceDE w:val="0"/>
        <w:autoSpaceDN w:val="0"/>
        <w:adjustRightInd w:val="0"/>
        <w:spacing w:line="240" w:lineRule="auto"/>
        <w:rPr>
          <w:b/>
          <w:bCs/>
        </w:rPr>
      </w:pPr>
    </w:p>
    <w:p w:rsidR="00E25B42" w:rsidRPr="00561B5D" w:rsidRDefault="00561B5D" w:rsidP="00E25B42">
      <w:pPr>
        <w:jc w:val="center"/>
        <w:rPr>
          <w:b/>
          <w:sz w:val="22"/>
          <w:szCs w:val="22"/>
        </w:rPr>
      </w:pPr>
      <w:r w:rsidRPr="00561B5D">
        <w:rPr>
          <w:b/>
          <w:sz w:val="22"/>
          <w:szCs w:val="22"/>
        </w:rPr>
        <w:t>LA DIRIGENTE SCOLASTICA</w:t>
      </w:r>
    </w:p>
    <w:p w:rsidR="00E25B42" w:rsidRPr="00561B5D" w:rsidRDefault="00E25B42" w:rsidP="00E25B42">
      <w:pPr>
        <w:jc w:val="center"/>
        <w:rPr>
          <w:b/>
          <w:sz w:val="22"/>
          <w:szCs w:val="22"/>
        </w:rPr>
      </w:pPr>
      <w:r w:rsidRPr="00561B5D">
        <w:rPr>
          <w:b/>
          <w:sz w:val="22"/>
          <w:szCs w:val="22"/>
        </w:rPr>
        <w:t>Dott.ssa Rita Paola Spanedda</w:t>
      </w:r>
    </w:p>
    <w:p w:rsidR="00E25B42" w:rsidRPr="00561B5D" w:rsidRDefault="00E25B42" w:rsidP="00E25B42">
      <w:pPr>
        <w:jc w:val="center"/>
        <w:rPr>
          <w:sz w:val="16"/>
          <w:szCs w:val="16"/>
        </w:rPr>
      </w:pPr>
      <w:r w:rsidRPr="00561B5D">
        <w:rPr>
          <w:sz w:val="16"/>
          <w:szCs w:val="16"/>
        </w:rPr>
        <w:t>firma autografa sostituita a mezzo stampa</w:t>
      </w:r>
    </w:p>
    <w:p w:rsidR="00E25B42" w:rsidRPr="00561B5D" w:rsidRDefault="00E25B42" w:rsidP="00E25B42">
      <w:pPr>
        <w:jc w:val="center"/>
        <w:rPr>
          <w:b/>
          <w:bCs/>
          <w:sz w:val="16"/>
          <w:szCs w:val="16"/>
        </w:rPr>
      </w:pPr>
      <w:r w:rsidRPr="00561B5D">
        <w:rPr>
          <w:sz w:val="16"/>
          <w:szCs w:val="16"/>
        </w:rPr>
        <w:t>ai sensi de</w:t>
      </w:r>
      <w:r w:rsidR="00115D6B" w:rsidRPr="00561B5D">
        <w:rPr>
          <w:sz w:val="16"/>
          <w:szCs w:val="16"/>
        </w:rPr>
        <w:t>ll’art. 3 comma 2 D.lvo 39/1993</w:t>
      </w:r>
    </w:p>
    <w:p w:rsidR="00E25B42" w:rsidRPr="00561B5D" w:rsidRDefault="00E25B42" w:rsidP="00E25B42"/>
    <w:p w:rsidR="00414ADD" w:rsidRDefault="00414ADD" w:rsidP="00E25B42">
      <w:pPr>
        <w:jc w:val="both"/>
      </w:pPr>
      <w:bookmarkStart w:id="0" w:name="_GoBack"/>
      <w:bookmarkEnd w:id="0"/>
    </w:p>
    <w:sectPr w:rsidR="00414ADD" w:rsidSect="00DB117C">
      <w:headerReference w:type="default" r:id="rId8"/>
      <w:footerReference w:type="default" r:id="rId9"/>
      <w:pgSz w:w="11906" w:h="16838"/>
      <w:pgMar w:top="1417" w:right="849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DD" w:rsidRDefault="00A262DD" w:rsidP="00C15BDA">
      <w:pPr>
        <w:spacing w:line="240" w:lineRule="auto"/>
      </w:pPr>
      <w:r>
        <w:separator/>
      </w:r>
    </w:p>
  </w:endnote>
  <w:endnote w:type="continuationSeparator" w:id="0">
    <w:p w:rsidR="00A262DD" w:rsidRDefault="00A262DD" w:rsidP="00C15B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BDA" w:rsidRDefault="006D5779" w:rsidP="00115D6B">
    <w:pPr>
      <w:pStyle w:val="Pidipagina"/>
      <w:tabs>
        <w:tab w:val="clear" w:pos="9638"/>
      </w:tabs>
      <w:ind w:left="-709" w:right="-568"/>
      <w:jc w:val="center"/>
    </w:pPr>
    <w:r w:rsidRPr="004027AF">
      <w:rPr>
        <w:noProof/>
        <w:lang w:eastAsia="it-IT"/>
      </w:rPr>
      <w:drawing>
        <wp:inline distT="0" distB="0" distL="0" distR="0">
          <wp:extent cx="5981700" cy="792480"/>
          <wp:effectExtent l="0" t="0" r="0" b="7620"/>
          <wp:docPr id="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DD" w:rsidRDefault="00A262DD" w:rsidP="00C15BDA">
      <w:pPr>
        <w:spacing w:line="240" w:lineRule="auto"/>
      </w:pPr>
      <w:r>
        <w:separator/>
      </w:r>
    </w:p>
  </w:footnote>
  <w:footnote w:type="continuationSeparator" w:id="0">
    <w:p w:rsidR="00A262DD" w:rsidRDefault="00A262DD" w:rsidP="00C15B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BDA" w:rsidRDefault="006D5779" w:rsidP="00C15BD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828800" cy="102870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15BDA" w:rsidRPr="00272A25" w:rsidRDefault="00C15BDA" w:rsidP="00C15BDA">
    <w:pPr>
      <w:jc w:val="center"/>
      <w:rPr>
        <w:rFonts w:ascii="Palatino Linotype" w:hAnsi="Palatino Linotype" w:cs="Palatino Linotype"/>
        <w:b/>
        <w:sz w:val="22"/>
        <w:szCs w:val="22"/>
      </w:rPr>
    </w:pPr>
    <w:r w:rsidRPr="00272A25">
      <w:rPr>
        <w:rFonts w:ascii="Palatino Linotype" w:hAnsi="Palatino Linotype" w:cs="Palatino Linotype"/>
        <w:bCs/>
        <w:sz w:val="22"/>
        <w:szCs w:val="22"/>
      </w:rPr>
      <w:t>Via Manzoni n. 1/A   –   07100    Sassari - Tel. 079</w:t>
    </w:r>
    <w:r w:rsidR="007E3B2D" w:rsidRPr="00272A25">
      <w:rPr>
        <w:rFonts w:ascii="Palatino Linotype" w:hAnsi="Palatino Linotype" w:cs="Palatino Linotype"/>
        <w:bCs/>
        <w:sz w:val="22"/>
        <w:szCs w:val="22"/>
      </w:rPr>
      <w:t>2845364</w:t>
    </w:r>
    <w:r w:rsidRPr="00272A25">
      <w:rPr>
        <w:rFonts w:ascii="Palatino Linotype" w:hAnsi="Palatino Linotype" w:cs="Palatino Linotype"/>
        <w:bCs/>
        <w:sz w:val="22"/>
        <w:szCs w:val="22"/>
      </w:rPr>
      <w:t xml:space="preserve"> - </w:t>
    </w:r>
    <w:r w:rsidRPr="00272A25">
      <w:rPr>
        <w:rFonts w:ascii="Palatino Linotype" w:hAnsi="Palatino Linotype" w:cs="Palatino Linotype"/>
        <w:bCs/>
        <w:i/>
        <w:sz w:val="22"/>
        <w:szCs w:val="22"/>
      </w:rPr>
      <w:t>e-mail</w:t>
    </w:r>
    <w:r w:rsidRPr="00272A25">
      <w:rPr>
        <w:rFonts w:ascii="Palatino Linotype" w:hAnsi="Palatino Linotype" w:cs="Palatino Linotype"/>
        <w:bCs/>
        <w:sz w:val="22"/>
        <w:szCs w:val="22"/>
      </w:rPr>
      <w:t xml:space="preserve">: </w:t>
    </w:r>
    <w:r w:rsidRPr="00272A25">
      <w:rPr>
        <w:rFonts w:ascii="Palatino Linotype" w:hAnsi="Palatino Linotype" w:cs="Palatino Linotype"/>
        <w:sz w:val="22"/>
        <w:szCs w:val="22"/>
      </w:rPr>
      <w:t>ssic84900t@istruzione.it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00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0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B2263E5"/>
    <w:multiLevelType w:val="hybridMultilevel"/>
    <w:tmpl w:val="D29673C4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DA"/>
    <w:rsid w:val="00043243"/>
    <w:rsid w:val="00081156"/>
    <w:rsid w:val="000E260D"/>
    <w:rsid w:val="00115D6B"/>
    <w:rsid w:val="0018664C"/>
    <w:rsid w:val="001A1857"/>
    <w:rsid w:val="001A6E03"/>
    <w:rsid w:val="001B03BF"/>
    <w:rsid w:val="001C3A58"/>
    <w:rsid w:val="00245A73"/>
    <w:rsid w:val="00257853"/>
    <w:rsid w:val="00272A25"/>
    <w:rsid w:val="00284F68"/>
    <w:rsid w:val="0034370B"/>
    <w:rsid w:val="003A1394"/>
    <w:rsid w:val="00414ADD"/>
    <w:rsid w:val="004237A9"/>
    <w:rsid w:val="004956EB"/>
    <w:rsid w:val="004A2492"/>
    <w:rsid w:val="004B5BDD"/>
    <w:rsid w:val="004F73E0"/>
    <w:rsid w:val="00507809"/>
    <w:rsid w:val="00517FC1"/>
    <w:rsid w:val="00561B5D"/>
    <w:rsid w:val="00593D53"/>
    <w:rsid w:val="005E74A6"/>
    <w:rsid w:val="00605405"/>
    <w:rsid w:val="00617C63"/>
    <w:rsid w:val="006306E5"/>
    <w:rsid w:val="00691DDF"/>
    <w:rsid w:val="006B5382"/>
    <w:rsid w:val="006C5907"/>
    <w:rsid w:val="006D5779"/>
    <w:rsid w:val="007C06CE"/>
    <w:rsid w:val="007C674C"/>
    <w:rsid w:val="007E3B2D"/>
    <w:rsid w:val="00823741"/>
    <w:rsid w:val="008244C6"/>
    <w:rsid w:val="008D0158"/>
    <w:rsid w:val="0098535B"/>
    <w:rsid w:val="00A262DD"/>
    <w:rsid w:val="00A758F7"/>
    <w:rsid w:val="00A963CD"/>
    <w:rsid w:val="00B35653"/>
    <w:rsid w:val="00B45768"/>
    <w:rsid w:val="00C15BDA"/>
    <w:rsid w:val="00C357FF"/>
    <w:rsid w:val="00C651A9"/>
    <w:rsid w:val="00CA132D"/>
    <w:rsid w:val="00CB4E28"/>
    <w:rsid w:val="00CE2369"/>
    <w:rsid w:val="00CF0947"/>
    <w:rsid w:val="00D9060A"/>
    <w:rsid w:val="00DA5933"/>
    <w:rsid w:val="00DB117C"/>
    <w:rsid w:val="00DE7F20"/>
    <w:rsid w:val="00E25B42"/>
    <w:rsid w:val="00E81C65"/>
    <w:rsid w:val="00EB6F13"/>
    <w:rsid w:val="00EC6776"/>
    <w:rsid w:val="00F80FDE"/>
    <w:rsid w:val="00F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A36AE5"/>
  <w15:chartTrackingRefBased/>
  <w15:docId w15:val="{42C6267F-801F-4F5F-ACCB-79AA881A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estofumettoCarattere">
    <w:name w:val="Testo fumetto Carattere"/>
    <w:rPr>
      <w:rFonts w:ascii="Tahoma" w:eastAsia="Times New Roman" w:hAnsi="Tahoma" w:cs="Tahoma"/>
      <w:sz w:val="16"/>
      <w:szCs w:val="16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5B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15BDA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15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15BDA"/>
    <w:rPr>
      <w:sz w:val="24"/>
      <w:szCs w:val="24"/>
      <w:lang w:eastAsia="ar-SA"/>
    </w:rPr>
  </w:style>
  <w:style w:type="character" w:customStyle="1" w:styleId="CorpotestoCarattere">
    <w:name w:val="Corpo testo Carattere"/>
    <w:link w:val="Corpotesto"/>
    <w:rsid w:val="006306E5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DB11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DB117C"/>
    <w:rPr>
      <w:rFonts w:ascii="Segoe UI" w:hAnsi="Segoe UI" w:cs="Segoe UI"/>
      <w:sz w:val="18"/>
      <w:szCs w:val="18"/>
      <w:lang w:eastAsia="ar-SA"/>
    </w:rPr>
  </w:style>
  <w:style w:type="table" w:styleId="Grigliatabella">
    <w:name w:val="Table Grid"/>
    <w:basedOn w:val="Tabellanormale"/>
    <w:uiPriority w:val="59"/>
    <w:rsid w:val="00E25B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struzione.it/iscrizionionl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cp:lastModifiedBy>alunni</cp:lastModifiedBy>
  <cp:revision>6</cp:revision>
  <cp:lastPrinted>2019-09-28T06:19:00Z</cp:lastPrinted>
  <dcterms:created xsi:type="dcterms:W3CDTF">2021-12-14T09:29:00Z</dcterms:created>
  <dcterms:modified xsi:type="dcterms:W3CDTF">2021-12-21T12:17:00Z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