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BE8" w:rsidRPr="00D40BFC" w:rsidRDefault="003D7BE8" w:rsidP="003D7BE8">
      <w:pPr>
        <w:pStyle w:val="Style1"/>
        <w:rPr>
          <w:b/>
          <w:sz w:val="20"/>
          <w:szCs w:val="20"/>
        </w:rPr>
      </w:pPr>
      <w:bookmarkStart w:id="0" w:name="SedePlesso"/>
      <w:r w:rsidRPr="00D40BFC">
        <w:rPr>
          <w:b/>
          <w:noProof/>
          <w:sz w:val="20"/>
          <w:szCs w:val="20"/>
        </w:rPr>
        <w:drawing>
          <wp:inline distT="0" distB="0" distL="0" distR="0" wp14:anchorId="30C038D0" wp14:editId="59504A38">
            <wp:extent cx="400050" cy="345806"/>
            <wp:effectExtent l="19050" t="0" r="0" b="0"/>
            <wp:docPr id="5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45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BE8" w:rsidRPr="00F6360A" w:rsidRDefault="003D7BE8" w:rsidP="003D7BE8">
      <w:pPr>
        <w:pStyle w:val="Style1"/>
        <w:pBdr>
          <w:top w:val="thickThinLargeGap" w:sz="24" w:space="1" w:color="000000"/>
          <w:left w:val="thickThinLargeGap" w:sz="24" w:space="4" w:color="000000"/>
          <w:bottom w:val="thinThickLargeGap" w:sz="24" w:space="1" w:color="000000"/>
          <w:right w:val="thinThickLargeGap" w:sz="24" w:space="4" w:color="000000"/>
        </w:pBdr>
        <w:jc w:val="center"/>
        <w:rPr>
          <w:sz w:val="20"/>
          <w:szCs w:val="20"/>
        </w:rPr>
      </w:pPr>
    </w:p>
    <w:p w:rsidR="003D7BE8" w:rsidRDefault="003D7BE8" w:rsidP="003D7BE8">
      <w:pPr>
        <w:pStyle w:val="Style1"/>
        <w:pBdr>
          <w:top w:val="thickThinLargeGap" w:sz="24" w:space="1" w:color="000000"/>
          <w:left w:val="thickThinLargeGap" w:sz="24" w:space="4" w:color="000000"/>
          <w:bottom w:val="thinThickLargeGap" w:sz="24" w:space="1" w:color="000000"/>
          <w:right w:val="thinThickLargeGap" w:sz="24" w:space="4" w:color="000000"/>
        </w:pBdr>
        <w:jc w:val="center"/>
        <w:rPr>
          <w:b/>
          <w:sz w:val="20"/>
          <w:szCs w:val="20"/>
        </w:rPr>
      </w:pPr>
    </w:p>
    <w:p w:rsidR="003D7BE8" w:rsidRDefault="003D7BE8" w:rsidP="003D7BE8">
      <w:pPr>
        <w:pStyle w:val="Style1"/>
        <w:pBdr>
          <w:top w:val="thickThinLargeGap" w:sz="24" w:space="1" w:color="000000"/>
          <w:left w:val="thickThinLargeGap" w:sz="24" w:space="4" w:color="000000"/>
          <w:bottom w:val="thinThickLargeGap" w:sz="24" w:space="1" w:color="000000"/>
          <w:right w:val="thinThickLargeGap" w:sz="24" w:space="4" w:color="000000"/>
        </w:pBdr>
        <w:rPr>
          <w:sz w:val="20"/>
          <w:szCs w:val="20"/>
        </w:rPr>
      </w:pPr>
      <w:r w:rsidRPr="00487200">
        <w:rPr>
          <w:noProof/>
          <w:sz w:val="20"/>
          <w:szCs w:val="20"/>
        </w:rPr>
        <w:drawing>
          <wp:inline distT="0" distB="0" distL="0" distR="0" wp14:anchorId="783C2B32" wp14:editId="375209BC">
            <wp:extent cx="723900" cy="45720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                                                 </w:t>
      </w:r>
      <w:r w:rsidRPr="00487200">
        <w:rPr>
          <w:noProof/>
          <w:sz w:val="20"/>
          <w:szCs w:val="20"/>
        </w:rPr>
        <w:drawing>
          <wp:inline distT="0" distB="0" distL="0" distR="0" wp14:anchorId="614C52C7" wp14:editId="48108232">
            <wp:extent cx="1828800" cy="1028700"/>
            <wp:effectExtent l="19050" t="0" r="0" b="0"/>
            <wp:docPr id="3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                     </w:t>
      </w:r>
      <w:r w:rsidRPr="00487200">
        <w:rPr>
          <w:noProof/>
          <w:sz w:val="20"/>
          <w:szCs w:val="20"/>
        </w:rPr>
        <w:drawing>
          <wp:inline distT="0" distB="0" distL="0" distR="0" wp14:anchorId="3C5F9334" wp14:editId="399EFFF7">
            <wp:extent cx="723900" cy="685800"/>
            <wp:effectExtent l="19050" t="0" r="0" b="0"/>
            <wp:docPr id="2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BE8" w:rsidRPr="00F6360A" w:rsidRDefault="003D7BE8" w:rsidP="003D7BE8">
      <w:pPr>
        <w:pStyle w:val="Style1"/>
        <w:pBdr>
          <w:top w:val="thickThinLargeGap" w:sz="24" w:space="1" w:color="000000"/>
          <w:left w:val="thickThinLargeGap" w:sz="24" w:space="4" w:color="000000"/>
          <w:bottom w:val="thinThickLargeGap" w:sz="24" w:space="1" w:color="000000"/>
          <w:right w:val="thinThickLargeGap" w:sz="24" w:space="4" w:color="000000"/>
        </w:pBdr>
        <w:rPr>
          <w:sz w:val="20"/>
          <w:szCs w:val="20"/>
        </w:rPr>
      </w:pPr>
    </w:p>
    <w:p w:rsidR="003D7BE8" w:rsidRPr="00F6360A" w:rsidRDefault="003D7BE8" w:rsidP="003D7BE8">
      <w:pPr>
        <w:pStyle w:val="Style1"/>
        <w:pBdr>
          <w:top w:val="thickThinLargeGap" w:sz="24" w:space="1" w:color="000000"/>
          <w:left w:val="thickThinLargeGap" w:sz="24" w:space="4" w:color="000000"/>
          <w:bottom w:val="thinThickLargeGap" w:sz="24" w:space="1" w:color="000000"/>
          <w:right w:val="thinThickLargeGap" w:sz="24" w:space="4" w:color="000000"/>
        </w:pBdr>
        <w:jc w:val="center"/>
        <w:rPr>
          <w:sz w:val="20"/>
          <w:szCs w:val="20"/>
        </w:rPr>
      </w:pPr>
    </w:p>
    <w:p w:rsidR="003D7BE8" w:rsidRPr="00F6360A" w:rsidRDefault="003D7BE8" w:rsidP="003D7BE8">
      <w:pPr>
        <w:pStyle w:val="Style1"/>
        <w:pBdr>
          <w:top w:val="thickThinLargeGap" w:sz="24" w:space="1" w:color="000000"/>
          <w:left w:val="thickThinLargeGap" w:sz="24" w:space="4" w:color="000000"/>
          <w:bottom w:val="thinThickLargeGap" w:sz="24" w:space="1" w:color="000000"/>
          <w:right w:val="thinThickLargeGap" w:sz="24" w:space="4" w:color="000000"/>
        </w:pBdr>
        <w:jc w:val="center"/>
        <w:rPr>
          <w:sz w:val="20"/>
          <w:szCs w:val="20"/>
        </w:rPr>
      </w:pPr>
    </w:p>
    <w:bookmarkEnd w:id="0"/>
    <w:p w:rsidR="003D7BE8" w:rsidRPr="00D74B39" w:rsidRDefault="003D7BE8" w:rsidP="003D7BE8">
      <w:pPr>
        <w:tabs>
          <w:tab w:val="right" w:pos="5848"/>
        </w:tabs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204"/>
      </w:tblGrid>
      <w:tr w:rsidR="003D7BE8" w:rsidRPr="001619E2" w:rsidTr="006420C5">
        <w:trPr>
          <w:jc w:val="center"/>
        </w:trPr>
        <w:tc>
          <w:tcPr>
            <w:tcW w:w="10204" w:type="dxa"/>
            <w:shd w:val="clear" w:color="auto" w:fill="auto"/>
          </w:tcPr>
          <w:p w:rsidR="003D7BE8" w:rsidRPr="00D74B39" w:rsidRDefault="003D7BE8" w:rsidP="006420C5">
            <w:pPr>
              <w:ind w:right="278"/>
              <w:rPr>
                <w:rFonts w:ascii="Times New Roman" w:hAnsi="Times New Roman"/>
                <w:b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  <w:szCs w:val="44"/>
              </w:rPr>
              <w:t>PIANO DIDATTICO</w:t>
            </w:r>
            <w:r w:rsidRPr="00D74B39">
              <w:rPr>
                <w:rFonts w:ascii="Times New Roman" w:hAnsi="Times New Roman"/>
                <w:b/>
                <w:sz w:val="44"/>
                <w:szCs w:val="44"/>
              </w:rPr>
              <w:t xml:space="preserve"> </w:t>
            </w:r>
            <w:r>
              <w:rPr>
                <w:rFonts w:ascii="Times New Roman" w:hAnsi="Times New Roman"/>
                <w:b/>
                <w:sz w:val="44"/>
                <w:szCs w:val="44"/>
              </w:rPr>
              <w:t>PERSONAL</w:t>
            </w:r>
            <w:r w:rsidRPr="00D74B39">
              <w:rPr>
                <w:rFonts w:ascii="Times New Roman" w:hAnsi="Times New Roman"/>
                <w:b/>
                <w:sz w:val="44"/>
                <w:szCs w:val="44"/>
              </w:rPr>
              <w:t>IZZATO</w:t>
            </w:r>
          </w:p>
        </w:tc>
      </w:tr>
      <w:tr w:rsidR="003D7BE8" w:rsidRPr="001F1CAB" w:rsidTr="006420C5">
        <w:trPr>
          <w:jc w:val="center"/>
        </w:trPr>
        <w:tc>
          <w:tcPr>
            <w:tcW w:w="10204" w:type="dxa"/>
            <w:shd w:val="clear" w:color="auto" w:fill="auto"/>
          </w:tcPr>
          <w:p w:rsidR="003D7BE8" w:rsidRPr="001F1CAB" w:rsidRDefault="003D7BE8" w:rsidP="006420C5">
            <w:pPr>
              <w:ind w:left="170" w:right="284"/>
              <w:jc w:val="center"/>
              <w:rPr>
                <w:sz w:val="18"/>
                <w:szCs w:val="18"/>
              </w:rPr>
            </w:pPr>
            <w:r w:rsidRPr="00F429D7">
              <w:rPr>
                <w:b/>
                <w:sz w:val="18"/>
                <w:szCs w:val="18"/>
              </w:rPr>
              <w:t>ai sensi della Direttiva Ministeriale 27/12/2012 “Strumenti d’intervento per alunni con Bisogni Educativi Speciali e organizzazione territoriale per l’inclusione scolastica” e della Circolare Ministeriale n. 8 del 06/03/2013 “Indicazioni operative”</w:t>
            </w:r>
          </w:p>
        </w:tc>
      </w:tr>
    </w:tbl>
    <w:p w:rsidR="003D7BE8" w:rsidRDefault="003D7BE8" w:rsidP="003D7BE8">
      <w:pPr>
        <w:tabs>
          <w:tab w:val="right" w:pos="5848"/>
        </w:tabs>
        <w:jc w:val="center"/>
        <w:rPr>
          <w:b/>
          <w:sz w:val="28"/>
          <w:szCs w:val="28"/>
        </w:rPr>
      </w:pPr>
    </w:p>
    <w:p w:rsidR="003D7BE8" w:rsidRPr="00405A3A" w:rsidRDefault="00325CB0" w:rsidP="003D7BE8">
      <w:pPr>
        <w:tabs>
          <w:tab w:val="right" w:pos="5848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a.s. 20….\20……</w:t>
      </w:r>
    </w:p>
    <w:p w:rsidR="003D7BE8" w:rsidRDefault="003D7BE8" w:rsidP="003D7BE8">
      <w:pPr>
        <w:tabs>
          <w:tab w:val="right" w:pos="5848"/>
        </w:tabs>
        <w:jc w:val="center"/>
        <w:rPr>
          <w:b/>
          <w:sz w:val="28"/>
          <w:szCs w:val="28"/>
        </w:rPr>
      </w:pPr>
    </w:p>
    <w:p w:rsidR="003D7BE8" w:rsidRDefault="003D7BE8" w:rsidP="003D7BE8">
      <w:pPr>
        <w:jc w:val="center"/>
        <w:rPr>
          <w:b/>
          <w:sz w:val="32"/>
          <w:szCs w:val="32"/>
        </w:rPr>
      </w:pPr>
      <w:r w:rsidRPr="00AC63EC">
        <w:rPr>
          <w:b/>
          <w:sz w:val="32"/>
          <w:szCs w:val="32"/>
        </w:rPr>
        <w:t>Alunno/a</w:t>
      </w:r>
    </w:p>
    <w:p w:rsidR="003D7BE8" w:rsidRDefault="003D7BE8" w:rsidP="003D7BE8">
      <w:pPr>
        <w:jc w:val="center"/>
        <w:rPr>
          <w:b/>
          <w:sz w:val="32"/>
          <w:szCs w:val="32"/>
        </w:rPr>
      </w:pPr>
    </w:p>
    <w:p w:rsidR="003D7BE8" w:rsidRPr="00487200" w:rsidRDefault="003D7BE8" w:rsidP="003D7BE8">
      <w:pPr>
        <w:tabs>
          <w:tab w:val="right" w:pos="5848"/>
        </w:tabs>
        <w:jc w:val="center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>_____________________________</w:t>
      </w:r>
    </w:p>
    <w:p w:rsidR="003D7BE8" w:rsidRPr="00D74B39" w:rsidRDefault="003D7BE8" w:rsidP="003D7BE8">
      <w:pPr>
        <w:tabs>
          <w:tab w:val="right" w:pos="5074"/>
        </w:tabs>
        <w:rPr>
          <w:sz w:val="18"/>
          <w:szCs w:val="18"/>
        </w:rPr>
      </w:pPr>
    </w:p>
    <w:p w:rsidR="003D7BE8" w:rsidRPr="00487200" w:rsidRDefault="003D7BE8" w:rsidP="003D7BE8">
      <w:pPr>
        <w:rPr>
          <w:sz w:val="28"/>
          <w:szCs w:val="28"/>
        </w:rPr>
      </w:pPr>
    </w:p>
    <w:p w:rsidR="003D7BE8" w:rsidRDefault="003D7BE8" w:rsidP="003D7BE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Ordine di scuola</w:t>
      </w:r>
    </w:p>
    <w:p w:rsidR="003D7BE8" w:rsidRDefault="003D7BE8" w:rsidP="003D7BE8">
      <w:pPr>
        <w:jc w:val="center"/>
        <w:rPr>
          <w:b/>
          <w:sz w:val="32"/>
          <w:szCs w:val="32"/>
        </w:rPr>
      </w:pPr>
    </w:p>
    <w:p w:rsidR="003D7BE8" w:rsidRDefault="003D7BE8" w:rsidP="003D7BE8">
      <w:pPr>
        <w:tabs>
          <w:tab w:val="left" w:pos="3240"/>
        </w:tabs>
        <w:ind w:right="284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_______________________________</w:t>
      </w:r>
    </w:p>
    <w:p w:rsidR="003D7BE8" w:rsidRDefault="003D7BE8" w:rsidP="003D7BE8">
      <w:pPr>
        <w:jc w:val="center"/>
        <w:rPr>
          <w:b/>
          <w:sz w:val="32"/>
          <w:szCs w:val="32"/>
        </w:rPr>
      </w:pPr>
    </w:p>
    <w:p w:rsidR="003D7BE8" w:rsidRPr="00AC63EC" w:rsidRDefault="003D7BE8" w:rsidP="003D7BE8">
      <w:pPr>
        <w:jc w:val="center"/>
        <w:rPr>
          <w:sz w:val="32"/>
          <w:szCs w:val="32"/>
        </w:rPr>
      </w:pPr>
    </w:p>
    <w:p w:rsidR="003D7BE8" w:rsidRDefault="003D7BE8" w:rsidP="003D7BE8">
      <w:pPr>
        <w:jc w:val="center"/>
        <w:rPr>
          <w:b/>
          <w:sz w:val="32"/>
          <w:szCs w:val="32"/>
        </w:rPr>
      </w:pPr>
      <w:r w:rsidRPr="00AC63EC">
        <w:rPr>
          <w:b/>
          <w:sz w:val="32"/>
          <w:szCs w:val="32"/>
        </w:rPr>
        <w:t>Classe e sez.</w:t>
      </w:r>
    </w:p>
    <w:p w:rsidR="003D7BE8" w:rsidRDefault="003D7BE8" w:rsidP="003D7BE8">
      <w:pPr>
        <w:jc w:val="center"/>
        <w:rPr>
          <w:b/>
          <w:sz w:val="32"/>
          <w:szCs w:val="32"/>
        </w:rPr>
      </w:pPr>
    </w:p>
    <w:p w:rsidR="003D7BE8" w:rsidRPr="00AC63EC" w:rsidRDefault="003D7BE8" w:rsidP="003D7BE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</w:t>
      </w:r>
    </w:p>
    <w:p w:rsidR="003D7BE8" w:rsidRPr="00AC63EC" w:rsidRDefault="003D7BE8" w:rsidP="003D7BE8">
      <w:pPr>
        <w:jc w:val="center"/>
        <w:rPr>
          <w:sz w:val="32"/>
          <w:szCs w:val="32"/>
        </w:rPr>
      </w:pPr>
    </w:p>
    <w:p w:rsidR="003D7BE8" w:rsidRDefault="003D7BE8" w:rsidP="003D7BE8">
      <w:pPr>
        <w:jc w:val="center"/>
        <w:rPr>
          <w:b/>
          <w:sz w:val="32"/>
          <w:szCs w:val="32"/>
        </w:rPr>
      </w:pPr>
      <w:r w:rsidRPr="00AC63EC">
        <w:rPr>
          <w:b/>
          <w:sz w:val="32"/>
          <w:szCs w:val="32"/>
        </w:rPr>
        <w:t>Coordinatore di classe</w:t>
      </w:r>
    </w:p>
    <w:p w:rsidR="003D7BE8" w:rsidRDefault="003D7BE8" w:rsidP="003D7BE8">
      <w:pPr>
        <w:tabs>
          <w:tab w:val="left" w:pos="3240"/>
        </w:tabs>
        <w:ind w:right="284"/>
        <w:rPr>
          <w:b/>
          <w:bCs/>
          <w:sz w:val="32"/>
          <w:szCs w:val="32"/>
        </w:rPr>
      </w:pPr>
    </w:p>
    <w:p w:rsidR="003D7BE8" w:rsidRDefault="003D7BE8" w:rsidP="003D7BE8">
      <w:pPr>
        <w:tabs>
          <w:tab w:val="left" w:pos="3240"/>
        </w:tabs>
        <w:ind w:right="284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_______________________________</w:t>
      </w:r>
    </w:p>
    <w:p w:rsidR="003D7BE8" w:rsidRDefault="003D7BE8" w:rsidP="003D7BE8">
      <w:pPr>
        <w:tabs>
          <w:tab w:val="left" w:pos="3240"/>
        </w:tabs>
        <w:ind w:right="284"/>
        <w:rPr>
          <w:b/>
          <w:bCs/>
          <w:sz w:val="32"/>
          <w:szCs w:val="32"/>
        </w:rPr>
      </w:pPr>
    </w:p>
    <w:p w:rsidR="003D7BE8" w:rsidRDefault="003D7BE8" w:rsidP="003D7BE8">
      <w:pPr>
        <w:tabs>
          <w:tab w:val="left" w:pos="3240"/>
        </w:tabs>
        <w:ind w:right="284"/>
        <w:rPr>
          <w:b/>
          <w:bCs/>
          <w:sz w:val="32"/>
          <w:szCs w:val="32"/>
        </w:rPr>
      </w:pPr>
    </w:p>
    <w:p w:rsidR="00D843E0" w:rsidRDefault="003D7BE8" w:rsidP="00D843E0">
      <w:pPr>
        <w:tabs>
          <w:tab w:val="left" w:pos="3240"/>
        </w:tabs>
        <w:ind w:right="284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</w:t>
      </w:r>
    </w:p>
    <w:p w:rsidR="00D843E0" w:rsidRDefault="00D843E0">
      <w:pPr>
        <w:spacing w:after="160" w:line="259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3D7BE8" w:rsidRDefault="003D7BE8" w:rsidP="003D7BE8">
      <w:pPr>
        <w:tabs>
          <w:tab w:val="right" w:pos="5848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                           </w:t>
      </w:r>
    </w:p>
    <w:tbl>
      <w:tblPr>
        <w:tblW w:w="10774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774"/>
      </w:tblGrid>
      <w:tr w:rsidR="003D7BE8" w:rsidRPr="00251C69" w:rsidTr="006420C5">
        <w:trPr>
          <w:trHeight w:val="567"/>
        </w:trPr>
        <w:tc>
          <w:tcPr>
            <w:tcW w:w="10774" w:type="dxa"/>
            <w:tcBorders>
              <w:top w:val="single" w:sz="18" w:space="0" w:color="D9D9D9"/>
              <w:left w:val="single" w:sz="18" w:space="0" w:color="D9D9D9"/>
              <w:bottom w:val="single" w:sz="18" w:space="0" w:color="D9D9D9"/>
              <w:right w:val="single" w:sz="18" w:space="0" w:color="D9D9D9"/>
            </w:tcBorders>
            <w:shd w:val="clear" w:color="auto" w:fill="BFBFBF"/>
            <w:vAlign w:val="center"/>
          </w:tcPr>
          <w:p w:rsidR="003D7BE8" w:rsidRPr="00251C69" w:rsidRDefault="003D7BE8" w:rsidP="006420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C69">
              <w:rPr>
                <w:rFonts w:ascii="Times New Roman" w:hAnsi="Times New Roman" w:cs="Times New Roman"/>
                <w:b/>
                <w:sz w:val="28"/>
                <w:szCs w:val="28"/>
              </w:rPr>
              <w:br w:type="page"/>
            </w:r>
            <w:r w:rsidRPr="00251C69">
              <w:rPr>
                <w:rFonts w:ascii="Times New Roman" w:hAnsi="Times New Roman" w:cs="Times New Roman"/>
                <w:b/>
                <w:sz w:val="28"/>
                <w:szCs w:val="28"/>
              </w:rPr>
              <w:br w:type="page"/>
            </w:r>
            <w:r w:rsidRPr="00251C69">
              <w:rPr>
                <w:rFonts w:ascii="Times New Roman" w:hAnsi="Times New Roman" w:cs="Times New Roman"/>
                <w:b/>
                <w:sz w:val="28"/>
                <w:szCs w:val="28"/>
              </w:rPr>
              <w:br w:type="page"/>
              <w:t xml:space="preserve">Sezione 1 - </w:t>
            </w:r>
            <w:r w:rsidRPr="00251C69">
              <w:rPr>
                <w:rFonts w:ascii="Times New Roman" w:hAnsi="Times New Roman" w:cs="Times New Roman"/>
                <w:b/>
                <w:smallCaps/>
                <w:sz w:val="28"/>
                <w:szCs w:val="28"/>
              </w:rPr>
              <w:t>DATI E INFORMAZIONI GENERALI</w:t>
            </w:r>
          </w:p>
        </w:tc>
      </w:tr>
    </w:tbl>
    <w:p w:rsidR="003D7BE8" w:rsidRPr="0059781E" w:rsidRDefault="003D7BE8" w:rsidP="003D7BE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90"/>
      </w:tblGrid>
      <w:tr w:rsidR="003D7BE8" w:rsidRPr="0059781E" w:rsidTr="006420C5">
        <w:trPr>
          <w:trHeight w:val="306"/>
        </w:trPr>
        <w:tc>
          <w:tcPr>
            <w:tcW w:w="10490" w:type="dxa"/>
            <w:shd w:val="clear" w:color="auto" w:fill="auto"/>
            <w:vAlign w:val="center"/>
          </w:tcPr>
          <w:p w:rsidR="003D7BE8" w:rsidRPr="0059781E" w:rsidRDefault="003D7BE8" w:rsidP="006420C5">
            <w:pPr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  <w:r w:rsidRPr="0059781E">
              <w:rPr>
                <w:rFonts w:ascii="Times New Roman" w:hAnsi="Times New Roman" w:cs="Times New Roman"/>
                <w:b/>
                <w:iCs/>
                <w:caps/>
                <w:sz w:val="24"/>
                <w:szCs w:val="24"/>
              </w:rPr>
              <w:sym w:font="Wingdings" w:char="F0E0"/>
            </w:r>
            <w:r w:rsidRPr="0059781E">
              <w:rPr>
                <w:rFonts w:ascii="Times New Roman" w:hAnsi="Times New Roman" w:cs="Times New Roman"/>
                <w:b/>
                <w:iCs/>
                <w:caps/>
                <w:sz w:val="24"/>
                <w:szCs w:val="24"/>
              </w:rPr>
              <w:t xml:space="preserve"> </w:t>
            </w:r>
            <w:r w:rsidRPr="0059781E">
              <w:rPr>
                <w:rFonts w:ascii="Times New Roman" w:hAnsi="Times New Roman" w:cs="Times New Roman"/>
                <w:b/>
                <w:iCs/>
                <w:caps/>
                <w:sz w:val="24"/>
                <w:szCs w:val="24"/>
                <w:u w:val="single"/>
              </w:rPr>
              <w:t>relativi</w:t>
            </w:r>
            <w:r w:rsidRPr="0059781E"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  <w:t xml:space="preserve"> all’aLUNNO/a</w:t>
            </w:r>
          </w:p>
        </w:tc>
      </w:tr>
    </w:tbl>
    <w:p w:rsidR="003D7BE8" w:rsidRPr="0059781E" w:rsidRDefault="003D7BE8" w:rsidP="003D7BE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06"/>
      </w:tblGrid>
      <w:tr w:rsidR="003D7BE8" w:rsidRPr="0059781E" w:rsidTr="006420C5">
        <w:trPr>
          <w:trHeight w:val="301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D7BE8" w:rsidRPr="0059781E" w:rsidRDefault="003D7BE8" w:rsidP="006420C5">
            <w:pPr>
              <w:tabs>
                <w:tab w:val="right" w:pos="10092"/>
              </w:tabs>
              <w:rPr>
                <w:rFonts w:ascii="Times New Roman" w:hAnsi="Times New Roman" w:cs="Times New Roman"/>
              </w:rPr>
            </w:pPr>
            <w:r w:rsidRPr="0059781E">
              <w:rPr>
                <w:rFonts w:ascii="Times New Roman" w:hAnsi="Times New Roman" w:cs="Times New Roman"/>
                <w:b/>
              </w:rPr>
              <w:t xml:space="preserve">DATI ANAGRAFICI e RECAPITI </w:t>
            </w:r>
            <w:r w:rsidRPr="0059781E">
              <w:rPr>
                <w:rFonts w:ascii="Times New Roman" w:hAnsi="Times New Roman" w:cs="Times New Roman"/>
                <w:b/>
              </w:rPr>
              <w:tab/>
            </w:r>
          </w:p>
        </w:tc>
      </w:tr>
    </w:tbl>
    <w:p w:rsidR="003D7BE8" w:rsidRPr="0059781E" w:rsidRDefault="003D7BE8" w:rsidP="003D7BE8">
      <w:pPr>
        <w:rPr>
          <w:rFonts w:ascii="Times New Roman" w:hAnsi="Times New Roman" w:cs="Times New Roman"/>
          <w:b/>
          <w:caps/>
          <w:sz w:val="12"/>
          <w:szCs w:val="12"/>
          <w:u w:val="single"/>
        </w:rPr>
      </w:pPr>
    </w:p>
    <w:tbl>
      <w:tblPr>
        <w:tblW w:w="17860" w:type="dxa"/>
        <w:tblInd w:w="-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52"/>
        <w:gridCol w:w="7654"/>
        <w:gridCol w:w="7654"/>
      </w:tblGrid>
      <w:tr w:rsidR="003D7BE8" w:rsidRPr="0059781E" w:rsidTr="006420C5">
        <w:trPr>
          <w:trHeight w:val="300"/>
        </w:trPr>
        <w:tc>
          <w:tcPr>
            <w:tcW w:w="2552" w:type="dxa"/>
            <w:shd w:val="clear" w:color="auto" w:fill="auto"/>
            <w:vAlign w:val="center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  <w:b/>
              </w:rPr>
            </w:pPr>
            <w:r w:rsidRPr="0059781E">
              <w:rPr>
                <w:rFonts w:ascii="Times New Roman" w:hAnsi="Times New Roman" w:cs="Times New Roman"/>
                <w:b/>
              </w:rPr>
              <w:t>Cognome e nome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  <w:caps/>
              </w:rPr>
            </w:pPr>
            <w:r w:rsidRPr="0059781E">
              <w:rPr>
                <w:rFonts w:ascii="Times New Roman" w:hAnsi="Times New Roman" w:cs="Times New Roman"/>
                <w:caps/>
              </w:rPr>
              <w:t>………………………………………………………………</w:t>
            </w:r>
          </w:p>
        </w:tc>
        <w:tc>
          <w:tcPr>
            <w:tcW w:w="7654" w:type="dxa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  <w:caps/>
              </w:rPr>
            </w:pPr>
          </w:p>
        </w:tc>
      </w:tr>
      <w:tr w:rsidR="003D7BE8" w:rsidRPr="0059781E" w:rsidTr="006420C5">
        <w:trPr>
          <w:trHeight w:val="300"/>
        </w:trPr>
        <w:tc>
          <w:tcPr>
            <w:tcW w:w="2552" w:type="dxa"/>
            <w:shd w:val="clear" w:color="auto" w:fill="auto"/>
            <w:vAlign w:val="center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  <w:b/>
              </w:rPr>
            </w:pPr>
            <w:r w:rsidRPr="0059781E">
              <w:rPr>
                <w:rFonts w:ascii="Times New Roman" w:hAnsi="Times New Roman" w:cs="Times New Roman"/>
                <w:b/>
              </w:rPr>
              <w:t>Luogo e data di nascita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  <w:caps/>
              </w:rPr>
            </w:pPr>
            <w:r w:rsidRPr="0059781E">
              <w:rPr>
                <w:rFonts w:ascii="Times New Roman" w:hAnsi="Times New Roman" w:cs="Times New Roman"/>
                <w:caps/>
              </w:rPr>
              <w:t>………………………………………………………………</w:t>
            </w:r>
          </w:p>
        </w:tc>
        <w:tc>
          <w:tcPr>
            <w:tcW w:w="7654" w:type="dxa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  <w:caps/>
              </w:rPr>
            </w:pPr>
          </w:p>
        </w:tc>
      </w:tr>
      <w:tr w:rsidR="003D7BE8" w:rsidRPr="0059781E" w:rsidTr="006420C5">
        <w:trPr>
          <w:trHeight w:val="300"/>
        </w:trPr>
        <w:tc>
          <w:tcPr>
            <w:tcW w:w="2552" w:type="dxa"/>
            <w:shd w:val="clear" w:color="auto" w:fill="auto"/>
            <w:vAlign w:val="center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  <w:b/>
              </w:rPr>
            </w:pPr>
            <w:r w:rsidRPr="0059781E">
              <w:rPr>
                <w:rFonts w:ascii="Times New Roman" w:hAnsi="Times New Roman" w:cs="Times New Roman"/>
                <w:b/>
              </w:rPr>
              <w:t>Residenza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  <w:caps/>
              </w:rPr>
            </w:pPr>
            <w:r w:rsidRPr="0059781E">
              <w:rPr>
                <w:rFonts w:ascii="Times New Roman" w:hAnsi="Times New Roman" w:cs="Times New Roman"/>
                <w:caps/>
              </w:rPr>
              <w:t>………………………………………………………………</w:t>
            </w:r>
          </w:p>
        </w:tc>
        <w:tc>
          <w:tcPr>
            <w:tcW w:w="7654" w:type="dxa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  <w:caps/>
              </w:rPr>
            </w:pPr>
          </w:p>
        </w:tc>
      </w:tr>
      <w:tr w:rsidR="003D7BE8" w:rsidRPr="0059781E" w:rsidTr="006420C5">
        <w:trPr>
          <w:trHeight w:val="300"/>
        </w:trPr>
        <w:tc>
          <w:tcPr>
            <w:tcW w:w="2552" w:type="dxa"/>
            <w:shd w:val="clear" w:color="auto" w:fill="auto"/>
            <w:vAlign w:val="center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  <w:b/>
              </w:rPr>
            </w:pPr>
            <w:r w:rsidRPr="0059781E">
              <w:rPr>
                <w:rFonts w:ascii="Times New Roman" w:hAnsi="Times New Roman" w:cs="Times New Roman"/>
                <w:b/>
              </w:rPr>
              <w:t>Indirizzo E-mail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  <w:caps/>
              </w:rPr>
            </w:pPr>
            <w:r w:rsidRPr="0059781E">
              <w:rPr>
                <w:rFonts w:ascii="Times New Roman" w:hAnsi="Times New Roman" w:cs="Times New Roman"/>
                <w:caps/>
              </w:rPr>
              <w:t>………………………………………………………………</w:t>
            </w:r>
          </w:p>
        </w:tc>
        <w:tc>
          <w:tcPr>
            <w:tcW w:w="7654" w:type="dxa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  <w:caps/>
              </w:rPr>
            </w:pPr>
          </w:p>
        </w:tc>
      </w:tr>
      <w:tr w:rsidR="003D7BE8" w:rsidRPr="0059781E" w:rsidTr="006420C5">
        <w:trPr>
          <w:trHeight w:val="300"/>
        </w:trPr>
        <w:tc>
          <w:tcPr>
            <w:tcW w:w="2552" w:type="dxa"/>
            <w:shd w:val="clear" w:color="auto" w:fill="auto"/>
            <w:vAlign w:val="center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  <w:b/>
              </w:rPr>
            </w:pPr>
            <w:r w:rsidRPr="0059781E">
              <w:rPr>
                <w:rFonts w:ascii="Times New Roman" w:hAnsi="Times New Roman" w:cs="Times New Roman"/>
                <w:b/>
              </w:rPr>
              <w:t>Telefono/Cellulare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  <w:caps/>
              </w:rPr>
            </w:pPr>
            <w:r w:rsidRPr="0059781E">
              <w:rPr>
                <w:rFonts w:ascii="Times New Roman" w:hAnsi="Times New Roman" w:cs="Times New Roman"/>
                <w:caps/>
              </w:rPr>
              <w:t>………………………………………………………………</w:t>
            </w:r>
          </w:p>
        </w:tc>
        <w:tc>
          <w:tcPr>
            <w:tcW w:w="7654" w:type="dxa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  <w:caps/>
              </w:rPr>
            </w:pPr>
          </w:p>
        </w:tc>
      </w:tr>
    </w:tbl>
    <w:p w:rsidR="003D7BE8" w:rsidRPr="0059781E" w:rsidRDefault="003D7BE8" w:rsidP="003D7BE8">
      <w:pPr>
        <w:rPr>
          <w:rFonts w:ascii="Times New Roman" w:hAnsi="Times New Roman" w:cs="Times New Roman"/>
          <w:caps/>
          <w:sz w:val="20"/>
          <w:szCs w:val="20"/>
        </w:rPr>
      </w:pPr>
    </w:p>
    <w:tbl>
      <w:tblPr>
        <w:tblW w:w="10206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06"/>
      </w:tblGrid>
      <w:tr w:rsidR="003D7BE8" w:rsidRPr="0059781E" w:rsidTr="006420C5">
        <w:trPr>
          <w:trHeight w:val="301"/>
        </w:trPr>
        <w:tc>
          <w:tcPr>
            <w:tcW w:w="10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D7BE8" w:rsidRPr="0059781E" w:rsidRDefault="003D7BE8" w:rsidP="003D7BE8">
            <w:pPr>
              <w:tabs>
                <w:tab w:val="right" w:pos="10092"/>
              </w:tabs>
              <w:rPr>
                <w:rFonts w:ascii="Times New Roman" w:hAnsi="Times New Roman" w:cs="Times New Roman"/>
                <w:b/>
              </w:rPr>
            </w:pPr>
            <w:r w:rsidRPr="00745989">
              <w:rPr>
                <w:rFonts w:ascii="Times New Roman" w:hAnsi="Times New Roman" w:cs="Times New Roman"/>
                <w:b/>
                <w:shd w:val="clear" w:color="auto" w:fill="F2F2F2" w:themeFill="background1" w:themeFillShade="F2"/>
              </w:rPr>
              <w:t xml:space="preserve">DATI SULLA FAMIGLIA </w:t>
            </w:r>
            <w:r w:rsidRPr="00745989">
              <w:rPr>
                <w:rFonts w:ascii="Times New Roman" w:hAnsi="Times New Roman" w:cs="Times New Roman"/>
                <w:b/>
                <w:shd w:val="clear" w:color="auto" w:fill="F2F2F2" w:themeFill="background1" w:themeFillShade="F2"/>
              </w:rPr>
              <w:tab/>
            </w:r>
            <w:r w:rsidRPr="00745989">
              <w:rPr>
                <w:rFonts w:ascii="Times New Roman" w:hAnsi="Times New Roman" w:cs="Times New Roman"/>
                <w:color w:val="FF0000"/>
                <w:shd w:val="clear" w:color="auto" w:fill="F2F2F2" w:themeFill="background1" w:themeFillShade="F2"/>
              </w:rPr>
              <w:t>(nei limiti discrezionali consentiti)</w:t>
            </w:r>
          </w:p>
        </w:tc>
      </w:tr>
    </w:tbl>
    <w:p w:rsidR="003D7BE8" w:rsidRPr="0059781E" w:rsidRDefault="003D7BE8" w:rsidP="003D7BE8">
      <w:pPr>
        <w:rPr>
          <w:rFonts w:ascii="Times New Roman" w:hAnsi="Times New Roman" w:cs="Times New Roman"/>
          <w:sz w:val="12"/>
          <w:szCs w:val="12"/>
        </w:rPr>
      </w:pPr>
    </w:p>
    <w:tbl>
      <w:tblPr>
        <w:tblW w:w="10206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34"/>
        <w:gridCol w:w="2552"/>
        <w:gridCol w:w="1984"/>
        <w:gridCol w:w="1559"/>
        <w:gridCol w:w="1702"/>
        <w:gridCol w:w="1275"/>
      </w:tblGrid>
      <w:tr w:rsidR="003D7BE8" w:rsidRPr="0059781E" w:rsidTr="006420C5">
        <w:trPr>
          <w:trHeight w:val="301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D7BE8" w:rsidRPr="0059781E" w:rsidRDefault="003D7BE8" w:rsidP="006420C5">
            <w:pPr>
              <w:spacing w:before="2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78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grado di parentela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78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Cognome e Nome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D7BE8" w:rsidRPr="0059781E" w:rsidRDefault="003D7BE8" w:rsidP="006420C5">
            <w:pPr>
              <w:spacing w:before="2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78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luogo e</w:t>
            </w:r>
          </w:p>
          <w:p w:rsidR="003D7BE8" w:rsidRPr="0059781E" w:rsidRDefault="003D7BE8" w:rsidP="006420C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78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data di nascita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78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titolo di studio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78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professione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D7BE8" w:rsidRPr="0059781E" w:rsidRDefault="003D7BE8" w:rsidP="006420C5">
            <w:pPr>
              <w:spacing w:before="2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78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presente nel nucleo?</w:t>
            </w:r>
          </w:p>
        </w:tc>
      </w:tr>
      <w:tr w:rsidR="003D7BE8" w:rsidRPr="0059781E" w:rsidTr="006420C5">
        <w:trPr>
          <w:trHeight w:val="301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  <w:b/>
              </w:rPr>
            </w:pPr>
            <w:r w:rsidRPr="0059781E">
              <w:rPr>
                <w:rFonts w:ascii="Times New Roman" w:hAnsi="Times New Roman" w:cs="Times New Roman"/>
                <w:b/>
              </w:rPr>
              <w:t xml:space="preserve"> SI   </w:t>
            </w:r>
            <w:r w:rsidRPr="0059781E">
              <w:rPr>
                <w:rFonts w:ascii="Times New Roman" w:hAnsi="Times New Roman" w:cs="Times New Roman"/>
                <w:b/>
              </w:rPr>
              <w:t> NO</w:t>
            </w:r>
          </w:p>
        </w:tc>
      </w:tr>
      <w:tr w:rsidR="003D7BE8" w:rsidRPr="0059781E" w:rsidTr="006420C5">
        <w:trPr>
          <w:trHeight w:val="301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  <w:b/>
              </w:rPr>
            </w:pPr>
            <w:r w:rsidRPr="0059781E">
              <w:rPr>
                <w:rFonts w:ascii="Times New Roman" w:hAnsi="Times New Roman" w:cs="Times New Roman"/>
                <w:b/>
              </w:rPr>
              <w:t xml:space="preserve"> SI   </w:t>
            </w:r>
            <w:r w:rsidRPr="0059781E">
              <w:rPr>
                <w:rFonts w:ascii="Times New Roman" w:hAnsi="Times New Roman" w:cs="Times New Roman"/>
                <w:b/>
              </w:rPr>
              <w:t> NO</w:t>
            </w:r>
          </w:p>
        </w:tc>
      </w:tr>
    </w:tbl>
    <w:p w:rsidR="003D7BE8" w:rsidRPr="0059781E" w:rsidRDefault="003D7BE8" w:rsidP="003D7BE8">
      <w:pPr>
        <w:rPr>
          <w:rFonts w:ascii="Times New Roman" w:hAnsi="Times New Roman" w:cs="Times New Roman"/>
          <w:sz w:val="12"/>
          <w:szCs w:val="12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52"/>
        <w:gridCol w:w="1417"/>
        <w:gridCol w:w="6237"/>
      </w:tblGrid>
      <w:tr w:rsidR="003D7BE8" w:rsidRPr="0059781E" w:rsidTr="006420C5">
        <w:trPr>
          <w:trHeight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</w:rPr>
            </w:pPr>
            <w:r w:rsidRPr="0059781E">
              <w:rPr>
                <w:rFonts w:ascii="Times New Roman" w:hAnsi="Times New Roman" w:cs="Times New Roman"/>
              </w:rPr>
              <w:t>Vi sono altri conviventi?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  <w:b/>
                <w:i/>
              </w:rPr>
            </w:pPr>
            <w:r w:rsidRPr="0059781E">
              <w:rPr>
                <w:rFonts w:ascii="Times New Roman" w:hAnsi="Times New Roman" w:cs="Times New Roman"/>
              </w:rPr>
              <w:t xml:space="preserve"> SI   </w:t>
            </w:r>
            <w:r w:rsidRPr="0059781E">
              <w:rPr>
                <w:rFonts w:ascii="Times New Roman" w:hAnsi="Times New Roman" w:cs="Times New Roman"/>
              </w:rPr>
              <w:t> NO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  <w:b/>
                <w:i/>
              </w:rPr>
            </w:pPr>
            <w:r w:rsidRPr="0059781E">
              <w:rPr>
                <w:rFonts w:ascii="Times New Roman" w:hAnsi="Times New Roman" w:cs="Times New Roman"/>
                <w:color w:val="000000"/>
              </w:rPr>
              <w:t>[</w:t>
            </w:r>
            <w:r w:rsidRPr="00F46462">
              <w:rPr>
                <w:rFonts w:ascii="Times New Roman" w:hAnsi="Times New Roman" w:cs="Times New Roman"/>
                <w:i/>
                <w:color w:val="0070C0"/>
              </w:rPr>
              <w:t>Se SI, specificare</w:t>
            </w:r>
            <w:r w:rsidRPr="0059781E">
              <w:rPr>
                <w:rFonts w:ascii="Times New Roman" w:hAnsi="Times New Roman" w:cs="Times New Roman"/>
                <w:color w:val="000000"/>
              </w:rPr>
              <w:t>] ……………………………………………………</w:t>
            </w:r>
          </w:p>
        </w:tc>
      </w:tr>
      <w:tr w:rsidR="003D7BE8" w:rsidRPr="006D2E1C" w:rsidTr="006420C5">
        <w:trPr>
          <w:trHeight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</w:rPr>
            </w:pPr>
            <w:r w:rsidRPr="0059781E">
              <w:rPr>
                <w:rFonts w:ascii="Times New Roman" w:hAnsi="Times New Roman" w:cs="Times New Roman"/>
                <w:color w:val="000000"/>
              </w:rPr>
              <w:t>L’alunno vive in famiglia</w:t>
            </w:r>
            <w:r w:rsidRPr="0059781E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BE8" w:rsidRPr="0059781E" w:rsidRDefault="003D7BE8" w:rsidP="006420C5">
            <w:pPr>
              <w:rPr>
                <w:rFonts w:ascii="Times New Roman" w:hAnsi="Times New Roman" w:cs="Times New Roman"/>
                <w:b/>
                <w:i/>
              </w:rPr>
            </w:pPr>
            <w:r w:rsidRPr="0059781E">
              <w:rPr>
                <w:rFonts w:ascii="Times New Roman" w:hAnsi="Times New Roman" w:cs="Times New Roman"/>
              </w:rPr>
              <w:t xml:space="preserve"> SI   </w:t>
            </w:r>
            <w:r w:rsidRPr="0059781E">
              <w:rPr>
                <w:rFonts w:ascii="Times New Roman" w:hAnsi="Times New Roman" w:cs="Times New Roman"/>
              </w:rPr>
              <w:t> NO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  <w:b/>
                <w:i/>
              </w:rPr>
            </w:pPr>
            <w:r w:rsidRPr="0059781E">
              <w:rPr>
                <w:rFonts w:ascii="Times New Roman" w:hAnsi="Times New Roman" w:cs="Times New Roman"/>
                <w:color w:val="000000"/>
              </w:rPr>
              <w:t>[</w:t>
            </w:r>
            <w:r w:rsidRPr="00F46462">
              <w:rPr>
                <w:rFonts w:ascii="Times New Roman" w:hAnsi="Times New Roman" w:cs="Times New Roman"/>
                <w:i/>
                <w:color w:val="0070C0"/>
              </w:rPr>
              <w:t>Se NO, specificare</w:t>
            </w:r>
            <w:r w:rsidRPr="0059781E">
              <w:rPr>
                <w:rFonts w:ascii="Times New Roman" w:hAnsi="Times New Roman" w:cs="Times New Roman"/>
                <w:color w:val="000000"/>
              </w:rPr>
              <w:t>] ………………………………………………….</w:t>
            </w:r>
          </w:p>
        </w:tc>
      </w:tr>
      <w:tr w:rsidR="003D7BE8" w:rsidRPr="006D2E1C" w:rsidTr="006420C5">
        <w:trPr>
          <w:trHeight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  <w:color w:val="000000"/>
                <w:spacing w:val="-4"/>
              </w:rPr>
              <w:t>Ulteriori dati rilevanti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  <w:b/>
                <w:i/>
              </w:rPr>
            </w:pPr>
            <w:r w:rsidRPr="006D2E1C">
              <w:rPr>
                <w:rFonts w:ascii="Times New Roman" w:hAnsi="Times New Roman" w:cs="Times New Roman"/>
              </w:rPr>
              <w:t xml:space="preserve"> SI   </w:t>
            </w:r>
            <w:r w:rsidRPr="006D2E1C">
              <w:rPr>
                <w:rFonts w:ascii="Times New Roman" w:hAnsi="Times New Roman" w:cs="Times New Roman"/>
              </w:rPr>
              <w:t> NO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  <w:b/>
                <w:i/>
              </w:rPr>
            </w:pPr>
            <w:r w:rsidRPr="006D2E1C">
              <w:rPr>
                <w:rFonts w:ascii="Times New Roman" w:hAnsi="Times New Roman" w:cs="Times New Roman"/>
                <w:color w:val="000000"/>
              </w:rPr>
              <w:t>[</w:t>
            </w:r>
            <w:r w:rsidRPr="00F46462">
              <w:rPr>
                <w:rFonts w:ascii="Times New Roman" w:hAnsi="Times New Roman" w:cs="Times New Roman"/>
                <w:i/>
                <w:color w:val="0070C0"/>
              </w:rPr>
              <w:t>Se SI, specificare (ad es.: separazione genitori, affido parziale o totale, adozione, etc.)</w:t>
            </w:r>
            <w:r w:rsidRPr="006D2E1C">
              <w:rPr>
                <w:rFonts w:ascii="Times New Roman" w:hAnsi="Times New Roman" w:cs="Times New Roman"/>
                <w:color w:val="000000"/>
              </w:rPr>
              <w:t>] ……………………………………………….</w:t>
            </w:r>
          </w:p>
        </w:tc>
      </w:tr>
    </w:tbl>
    <w:p w:rsidR="003D7BE8" w:rsidRPr="006D2E1C" w:rsidRDefault="003D7BE8" w:rsidP="003D7BE8">
      <w:pPr>
        <w:rPr>
          <w:rFonts w:ascii="Times New Roman" w:hAnsi="Times New Roman" w:cs="Times New Roman"/>
          <w:sz w:val="12"/>
          <w:szCs w:val="12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5"/>
        <w:gridCol w:w="7371"/>
      </w:tblGrid>
      <w:tr w:rsidR="003D7BE8" w:rsidRPr="006D2E1C" w:rsidTr="006420C5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  <w:b/>
              </w:rPr>
              <w:t>Note/ulteriori informazioni: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BE8" w:rsidRPr="006D2E1C" w:rsidRDefault="003D7BE8" w:rsidP="006420C5">
            <w:pPr>
              <w:ind w:right="-57"/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3D7BE8" w:rsidRDefault="003D7BE8" w:rsidP="003D7BE8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06"/>
      </w:tblGrid>
      <w:tr w:rsidR="00657D2F" w:rsidRPr="006D2E1C" w:rsidTr="003F6072">
        <w:trPr>
          <w:trHeight w:val="301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57D2F" w:rsidRPr="006D2E1C" w:rsidRDefault="00657D2F" w:rsidP="003F6072">
            <w:pPr>
              <w:rPr>
                <w:rFonts w:ascii="Times New Roman" w:hAnsi="Times New Roman" w:cs="Times New Roman"/>
                <w:b/>
              </w:rPr>
            </w:pPr>
            <w:r w:rsidRPr="006D2E1C">
              <w:rPr>
                <w:rFonts w:ascii="Times New Roman" w:hAnsi="Times New Roman" w:cs="Times New Roman"/>
                <w:b/>
              </w:rPr>
              <w:t>EVENTUALI INTERVENTI RIABILITATIVI</w:t>
            </w:r>
          </w:p>
        </w:tc>
      </w:tr>
    </w:tbl>
    <w:p w:rsidR="00657D2F" w:rsidRPr="006D2E1C" w:rsidRDefault="00657D2F" w:rsidP="00657D2F">
      <w:pPr>
        <w:rPr>
          <w:rFonts w:ascii="Times New Roman" w:hAnsi="Times New Roman" w:cs="Times New Roman"/>
          <w:sz w:val="12"/>
          <w:szCs w:val="12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7370"/>
      </w:tblGrid>
      <w:tr w:rsidR="00657D2F" w:rsidRPr="006D2E1C" w:rsidTr="003F6072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D2F" w:rsidRPr="006D2E1C" w:rsidRDefault="00657D2F" w:rsidP="003F6072">
            <w:pPr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6D2E1C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PREGRESSI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D2F" w:rsidRPr="006D2E1C" w:rsidRDefault="00657D2F" w:rsidP="003F6072">
            <w:pPr>
              <w:rPr>
                <w:rFonts w:ascii="Times New Roman" w:hAnsi="Times New Roman" w:cs="Times New Roman"/>
                <w:smallCaps/>
              </w:rPr>
            </w:pPr>
            <w:r w:rsidRPr="006D2E1C">
              <w:rPr>
                <w:rFonts w:ascii="Times New Roman" w:hAnsi="Times New Roman" w:cs="Times New Roman"/>
              </w:rPr>
              <w:t xml:space="preserve"> SI   </w:t>
            </w:r>
            <w:r w:rsidRPr="006D2E1C">
              <w:rPr>
                <w:rFonts w:ascii="Times New Roman" w:hAnsi="Times New Roman" w:cs="Times New Roman"/>
              </w:rPr>
              <w:t> NO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D2F" w:rsidRPr="006D2E1C" w:rsidRDefault="00657D2F" w:rsidP="003F6072">
            <w:pPr>
              <w:rPr>
                <w:rFonts w:ascii="Times New Roman" w:hAnsi="Times New Roman" w:cs="Times New Roman"/>
                <w:smallCaps/>
              </w:rPr>
            </w:pPr>
            <w:r w:rsidRPr="006D2E1C">
              <w:rPr>
                <w:rFonts w:ascii="Times New Roman" w:hAnsi="Times New Roman" w:cs="Times New Roman"/>
                <w:color w:val="000000"/>
              </w:rPr>
              <w:t>[</w:t>
            </w:r>
            <w:r w:rsidRPr="00376667">
              <w:rPr>
                <w:rFonts w:ascii="Times New Roman" w:hAnsi="Times New Roman" w:cs="Times New Roman"/>
                <w:i/>
                <w:color w:val="0070C0"/>
              </w:rPr>
              <w:t>Se SI, specificare tipologia</w:t>
            </w:r>
            <w:r w:rsidRPr="006D2E1C">
              <w:rPr>
                <w:rFonts w:ascii="Times New Roman" w:hAnsi="Times New Roman" w:cs="Times New Roman"/>
                <w:color w:val="000000"/>
              </w:rPr>
              <w:t>] ………………………………………………</w:t>
            </w:r>
          </w:p>
        </w:tc>
      </w:tr>
      <w:tr w:rsidR="00657D2F" w:rsidRPr="006D2E1C" w:rsidTr="003F6072">
        <w:trPr>
          <w:trHeight w:val="90"/>
        </w:trPr>
        <w:tc>
          <w:tcPr>
            <w:tcW w:w="10206" w:type="dxa"/>
            <w:gridSpan w:val="3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</w:tcPr>
          <w:p w:rsidR="00657D2F" w:rsidRPr="006D2E1C" w:rsidRDefault="00657D2F" w:rsidP="003F6072">
            <w:pPr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</w:tc>
      </w:tr>
    </w:tbl>
    <w:p w:rsidR="00657D2F" w:rsidRPr="006D2E1C" w:rsidRDefault="00657D2F" w:rsidP="00657D2F">
      <w:pPr>
        <w:rPr>
          <w:rFonts w:ascii="Times New Roman" w:hAnsi="Times New Roman" w:cs="Times New Roman"/>
          <w:sz w:val="6"/>
          <w:szCs w:val="6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7370"/>
      </w:tblGrid>
      <w:tr w:rsidR="00657D2F" w:rsidRPr="006D2E1C" w:rsidTr="003F6072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D2F" w:rsidRPr="006D2E1C" w:rsidRDefault="00657D2F" w:rsidP="003F6072">
            <w:pPr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6D2E1C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IN CORSO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D2F" w:rsidRPr="006D2E1C" w:rsidRDefault="00657D2F" w:rsidP="003F6072">
            <w:pPr>
              <w:rPr>
                <w:rFonts w:ascii="Times New Roman" w:hAnsi="Times New Roman" w:cs="Times New Roman"/>
                <w:smallCaps/>
              </w:rPr>
            </w:pPr>
            <w:r w:rsidRPr="006D2E1C">
              <w:rPr>
                <w:rFonts w:ascii="Times New Roman" w:hAnsi="Times New Roman" w:cs="Times New Roman"/>
              </w:rPr>
              <w:t xml:space="preserve"> SI   </w:t>
            </w:r>
            <w:r w:rsidRPr="006D2E1C">
              <w:rPr>
                <w:rFonts w:ascii="Times New Roman" w:hAnsi="Times New Roman" w:cs="Times New Roman"/>
              </w:rPr>
              <w:t> NO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D2F" w:rsidRPr="006D2E1C" w:rsidRDefault="00657D2F" w:rsidP="003F6072">
            <w:pPr>
              <w:rPr>
                <w:rFonts w:ascii="Times New Roman" w:hAnsi="Times New Roman" w:cs="Times New Roman"/>
                <w:smallCaps/>
                <w:spacing w:val="-4"/>
              </w:rPr>
            </w:pPr>
            <w:r w:rsidRPr="006D2E1C">
              <w:rPr>
                <w:rFonts w:ascii="Times New Roman" w:hAnsi="Times New Roman" w:cs="Times New Roman"/>
                <w:color w:val="000000"/>
                <w:spacing w:val="-4"/>
              </w:rPr>
              <w:t>[</w:t>
            </w:r>
            <w:r w:rsidRPr="00376667">
              <w:rPr>
                <w:rFonts w:ascii="Times New Roman" w:hAnsi="Times New Roman" w:cs="Times New Roman"/>
                <w:i/>
                <w:color w:val="0070C0"/>
                <w:spacing w:val="-4"/>
              </w:rPr>
              <w:t>Se SI, specificare tipologia, sede dell’intervento, ore settimanali, nominativo operatore</w:t>
            </w:r>
            <w:r w:rsidRPr="006D2E1C">
              <w:rPr>
                <w:rFonts w:ascii="Times New Roman" w:hAnsi="Times New Roman" w:cs="Times New Roman"/>
                <w:color w:val="000000"/>
                <w:spacing w:val="-4"/>
              </w:rPr>
              <w:t>] ………………………………………………</w:t>
            </w:r>
          </w:p>
        </w:tc>
      </w:tr>
      <w:tr w:rsidR="00657D2F" w:rsidRPr="006D2E1C" w:rsidTr="003F6072">
        <w:trPr>
          <w:trHeight w:val="90"/>
        </w:trPr>
        <w:tc>
          <w:tcPr>
            <w:tcW w:w="10206" w:type="dxa"/>
            <w:gridSpan w:val="3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:rsidR="00657D2F" w:rsidRPr="006D2E1C" w:rsidRDefault="00657D2F" w:rsidP="003F6072">
            <w:pPr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</w:tc>
      </w:tr>
    </w:tbl>
    <w:p w:rsidR="00657D2F" w:rsidRPr="006D2E1C" w:rsidRDefault="00657D2F" w:rsidP="00657D2F">
      <w:pPr>
        <w:rPr>
          <w:rFonts w:ascii="Times New Roman" w:hAnsi="Times New Roman" w:cs="Times New Roman"/>
          <w:sz w:val="12"/>
          <w:szCs w:val="12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5"/>
        <w:gridCol w:w="7371"/>
      </w:tblGrid>
      <w:tr w:rsidR="00657D2F" w:rsidRPr="006D2E1C" w:rsidTr="003F6072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D2F" w:rsidRPr="006D2E1C" w:rsidRDefault="00657D2F" w:rsidP="003F6072">
            <w:pPr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  <w:b/>
              </w:rPr>
              <w:t>Note/ulteriori informazioni: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D2F" w:rsidRPr="006D2E1C" w:rsidRDefault="00657D2F" w:rsidP="003F6072">
            <w:pPr>
              <w:ind w:right="-57"/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657D2F" w:rsidRDefault="00657D2F" w:rsidP="003D7BE8">
      <w:pPr>
        <w:rPr>
          <w:rFonts w:ascii="Times New Roman" w:hAnsi="Times New Roman" w:cs="Times New Roman"/>
          <w:sz w:val="16"/>
          <w:szCs w:val="16"/>
        </w:rPr>
      </w:pPr>
    </w:p>
    <w:p w:rsidR="00657D2F" w:rsidRPr="006D2E1C" w:rsidRDefault="00657D2F" w:rsidP="003D7BE8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034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348"/>
      </w:tblGrid>
      <w:tr w:rsidR="003D7BE8" w:rsidRPr="006D2E1C" w:rsidTr="006420C5">
        <w:trPr>
          <w:trHeight w:val="306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ind w:right="284"/>
              <w:jc w:val="both"/>
              <w:rPr>
                <w:rFonts w:ascii="Times New Roman" w:hAnsi="Times New Roman" w:cs="Times New Roman"/>
                <w:b/>
                <w:iCs/>
                <w:caps/>
                <w:sz w:val="24"/>
                <w:szCs w:val="24"/>
                <w:u w:val="single"/>
              </w:rPr>
            </w:pPr>
            <w:r w:rsidRPr="006D2E1C">
              <w:rPr>
                <w:rFonts w:ascii="Times New Roman" w:hAnsi="Times New Roman" w:cs="Times New Roman"/>
                <w:b/>
                <w:iCs/>
                <w:caps/>
                <w:sz w:val="24"/>
                <w:szCs w:val="24"/>
              </w:rPr>
              <w:sym w:font="Wingdings" w:char="F0E0"/>
            </w:r>
            <w:r w:rsidRPr="006D2E1C">
              <w:rPr>
                <w:rFonts w:ascii="Times New Roman" w:hAnsi="Times New Roman" w:cs="Times New Roman"/>
                <w:b/>
                <w:iCs/>
                <w:caps/>
                <w:sz w:val="24"/>
                <w:szCs w:val="24"/>
              </w:rPr>
              <w:t xml:space="preserve"> </w:t>
            </w:r>
            <w:r w:rsidRPr="006D2E1C">
              <w:rPr>
                <w:rFonts w:ascii="Times New Roman" w:hAnsi="Times New Roman" w:cs="Times New Roman"/>
                <w:b/>
                <w:iCs/>
                <w:caps/>
                <w:sz w:val="24"/>
                <w:szCs w:val="24"/>
                <w:u w:val="single"/>
              </w:rPr>
              <w:t>relativi all’</w:t>
            </w:r>
            <w:r>
              <w:rPr>
                <w:rFonts w:ascii="Times New Roman" w:hAnsi="Times New Roman" w:cs="Times New Roman"/>
                <w:b/>
                <w:iCs/>
                <w:caps/>
                <w:sz w:val="24"/>
                <w:szCs w:val="24"/>
                <w:u w:val="single"/>
              </w:rPr>
              <w:t>alunno</w:t>
            </w:r>
            <w:r w:rsidRPr="006D2E1C">
              <w:rPr>
                <w:rFonts w:ascii="Times New Roman" w:hAnsi="Times New Roman" w:cs="Times New Roman"/>
                <w:b/>
                <w:iCs/>
                <w:caps/>
                <w:sz w:val="24"/>
                <w:szCs w:val="24"/>
                <w:u w:val="single"/>
              </w:rPr>
              <w:t>/a nel contesto scolastico</w:t>
            </w:r>
          </w:p>
        </w:tc>
      </w:tr>
    </w:tbl>
    <w:p w:rsidR="003D7BE8" w:rsidRPr="006D2E1C" w:rsidRDefault="003D7BE8" w:rsidP="003D7BE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06"/>
      </w:tblGrid>
      <w:tr w:rsidR="003D7BE8" w:rsidRPr="006D2E1C" w:rsidTr="006420C5">
        <w:trPr>
          <w:trHeight w:val="284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  <w:b/>
                <w:caps/>
              </w:rPr>
            </w:pPr>
            <w:r w:rsidRPr="006D2E1C">
              <w:rPr>
                <w:rFonts w:ascii="Times New Roman" w:hAnsi="Times New Roman" w:cs="Times New Roman"/>
                <w:b/>
                <w:caps/>
              </w:rPr>
              <w:t>Scolarità pregressa</w:t>
            </w:r>
          </w:p>
        </w:tc>
      </w:tr>
    </w:tbl>
    <w:p w:rsidR="003D7BE8" w:rsidRPr="006D2E1C" w:rsidRDefault="003D7BE8" w:rsidP="003D7BE8">
      <w:pPr>
        <w:tabs>
          <w:tab w:val="left" w:pos="426"/>
        </w:tabs>
        <w:spacing w:before="120"/>
        <w:rPr>
          <w:rFonts w:ascii="Times New Roman" w:hAnsi="Times New Roman" w:cs="Times New Roman"/>
          <w:color w:val="000000"/>
        </w:rPr>
      </w:pPr>
      <w:r w:rsidRPr="006D2E1C">
        <w:rPr>
          <w:rFonts w:ascii="Times New Roman" w:hAnsi="Times New Roman" w:cs="Times New Roman"/>
          <w:color w:val="000000"/>
        </w:rPr>
        <w:t>[</w:t>
      </w:r>
      <w:r>
        <w:rPr>
          <w:rFonts w:ascii="Times New Roman" w:hAnsi="Times New Roman" w:cs="Times New Roman"/>
          <w:i/>
          <w:color w:val="0070C0"/>
        </w:rPr>
        <w:t>nel caso di alunni provenienti da altri sistemi scolastici eliminare la tabella e riportare i dati nello spazio Note</w:t>
      </w:r>
      <w:r w:rsidRPr="006D2E1C">
        <w:rPr>
          <w:rFonts w:ascii="Times New Roman" w:hAnsi="Times New Roman" w:cs="Times New Roman"/>
          <w:color w:val="000000"/>
        </w:rPr>
        <w:t>]</w:t>
      </w:r>
    </w:p>
    <w:p w:rsidR="003D7BE8" w:rsidRPr="006D2E1C" w:rsidRDefault="003D7BE8" w:rsidP="003D7BE8">
      <w:pPr>
        <w:rPr>
          <w:rFonts w:ascii="Times New Roman" w:hAnsi="Times New Roman" w:cs="Times New Roman"/>
          <w:sz w:val="12"/>
          <w:szCs w:val="12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701"/>
        <w:gridCol w:w="4678"/>
        <w:gridCol w:w="1701"/>
        <w:gridCol w:w="1276"/>
        <w:gridCol w:w="283"/>
        <w:gridCol w:w="567"/>
      </w:tblGrid>
      <w:tr w:rsidR="003D7BE8" w:rsidRPr="006D2E1C" w:rsidTr="006420C5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2E1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ordine di scuola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2E1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comune e denominazione dell’Istituto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2E1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percorso scolastico</w:t>
            </w:r>
          </w:p>
        </w:tc>
      </w:tr>
      <w:tr w:rsidR="003D7BE8" w:rsidRPr="006D2E1C" w:rsidTr="006420C5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Infanzia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 regolare</w:t>
            </w:r>
            <w:r w:rsidRPr="006D2E1C">
              <w:rPr>
                <w:rFonts w:ascii="Times New Roman" w:hAnsi="Times New Roman" w:cs="Times New Roman"/>
                <w:sz w:val="16"/>
                <w:szCs w:val="16"/>
              </w:rPr>
              <w:t xml:space="preserve"> (3 anni)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jc w:val="right"/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 irregolare,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</w:tcMar>
            <w:vAlign w:val="center"/>
          </w:tcPr>
          <w:p w:rsidR="003D7BE8" w:rsidRPr="006D2E1C" w:rsidRDefault="003D7BE8" w:rsidP="006420C5">
            <w:pPr>
              <w:jc w:val="right"/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anni</w:t>
            </w:r>
          </w:p>
        </w:tc>
      </w:tr>
      <w:tr w:rsidR="003D7BE8" w:rsidRPr="006D2E1C" w:rsidTr="006420C5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Primaria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 regolare</w:t>
            </w:r>
            <w:r w:rsidRPr="006D2E1C">
              <w:rPr>
                <w:rFonts w:ascii="Times New Roman" w:hAnsi="Times New Roman" w:cs="Times New Roman"/>
                <w:sz w:val="16"/>
                <w:szCs w:val="16"/>
              </w:rPr>
              <w:t xml:space="preserve"> (5 anni)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jc w:val="right"/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 irregolare,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</w:tcMar>
            <w:vAlign w:val="center"/>
          </w:tcPr>
          <w:p w:rsidR="003D7BE8" w:rsidRPr="006D2E1C" w:rsidRDefault="003D7BE8" w:rsidP="006420C5">
            <w:pPr>
              <w:jc w:val="right"/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anni</w:t>
            </w:r>
          </w:p>
        </w:tc>
      </w:tr>
      <w:tr w:rsidR="003D7BE8" w:rsidRPr="006D2E1C" w:rsidTr="006420C5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Sec. I gr.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 regolare</w:t>
            </w:r>
            <w:r w:rsidRPr="006D2E1C">
              <w:rPr>
                <w:rFonts w:ascii="Times New Roman" w:hAnsi="Times New Roman" w:cs="Times New Roman"/>
                <w:sz w:val="16"/>
                <w:szCs w:val="16"/>
              </w:rPr>
              <w:t xml:space="preserve"> (3 anni)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jc w:val="right"/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 irregolare,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</w:tcMar>
            <w:vAlign w:val="center"/>
          </w:tcPr>
          <w:p w:rsidR="003D7BE8" w:rsidRPr="006D2E1C" w:rsidRDefault="003D7BE8" w:rsidP="006420C5">
            <w:pPr>
              <w:jc w:val="right"/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anni</w:t>
            </w:r>
          </w:p>
        </w:tc>
      </w:tr>
    </w:tbl>
    <w:p w:rsidR="003D7BE8" w:rsidRPr="006D2E1C" w:rsidRDefault="003D7BE8" w:rsidP="003D7BE8">
      <w:pPr>
        <w:rPr>
          <w:rFonts w:ascii="Times New Roman" w:hAnsi="Times New Roman" w:cs="Times New Roman"/>
          <w:sz w:val="12"/>
          <w:szCs w:val="12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25"/>
        <w:gridCol w:w="7281"/>
      </w:tblGrid>
      <w:tr w:rsidR="003D7BE8" w:rsidRPr="006D2E1C" w:rsidTr="006420C5">
        <w:trPr>
          <w:trHeight w:val="300"/>
        </w:trPr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  <w:b/>
              </w:rPr>
              <w:t>Note/ulteriori informazioni:</w:t>
            </w:r>
          </w:p>
        </w:tc>
        <w:tc>
          <w:tcPr>
            <w:tcW w:w="7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3D7BE8" w:rsidRPr="006D2E1C" w:rsidRDefault="003D7BE8" w:rsidP="003D7BE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5132"/>
        <w:gridCol w:w="5132"/>
      </w:tblGrid>
      <w:tr w:rsidR="0088323B" w:rsidRPr="009B4EF0" w:rsidTr="001753D4">
        <w:tc>
          <w:tcPr>
            <w:tcW w:w="5132" w:type="dxa"/>
          </w:tcPr>
          <w:p w:rsidR="0088323B" w:rsidRDefault="0088323B" w:rsidP="001753D4">
            <w:pPr>
              <w:tabs>
                <w:tab w:val="left" w:pos="7020"/>
                <w:tab w:val="left" w:pos="7920"/>
              </w:tabs>
              <w:rPr>
                <w:b/>
              </w:rPr>
            </w:pPr>
          </w:p>
          <w:p w:rsidR="0088323B" w:rsidRDefault="0088323B" w:rsidP="001753D4">
            <w:pPr>
              <w:tabs>
                <w:tab w:val="left" w:pos="7020"/>
                <w:tab w:val="left" w:pos="7920"/>
              </w:tabs>
              <w:rPr>
                <w:b/>
              </w:rPr>
            </w:pPr>
            <w:r w:rsidRPr="00F6360A">
              <w:rPr>
                <w:b/>
              </w:rPr>
              <w:t>Nel precedente ciclo scolastico è stato redatto il PDP</w:t>
            </w:r>
          </w:p>
        </w:tc>
        <w:tc>
          <w:tcPr>
            <w:tcW w:w="5132" w:type="dxa"/>
          </w:tcPr>
          <w:p w:rsidR="0088323B" w:rsidRDefault="0088323B" w:rsidP="001753D4">
            <w:pPr>
              <w:tabs>
                <w:tab w:val="left" w:pos="7020"/>
                <w:tab w:val="left" w:pos="7920"/>
              </w:tabs>
            </w:pPr>
          </w:p>
          <w:p w:rsidR="0088323B" w:rsidRDefault="0088323B" w:rsidP="001753D4">
            <w:pPr>
              <w:tabs>
                <w:tab w:val="left" w:pos="7020"/>
                <w:tab w:val="left" w:pos="7920"/>
              </w:tabs>
            </w:pPr>
            <w:r>
              <w:t xml:space="preserve">□ Sì                            </w:t>
            </w:r>
            <w:r w:rsidRPr="00F6360A">
              <w:t>□ NO</w:t>
            </w:r>
          </w:p>
          <w:p w:rsidR="0088323B" w:rsidRPr="009B4EF0" w:rsidRDefault="0088323B" w:rsidP="001753D4">
            <w:pPr>
              <w:tabs>
                <w:tab w:val="left" w:pos="7020"/>
                <w:tab w:val="left" w:pos="7920"/>
              </w:tabs>
            </w:pPr>
          </w:p>
        </w:tc>
      </w:tr>
      <w:tr w:rsidR="0088323B" w:rsidTr="001753D4">
        <w:tc>
          <w:tcPr>
            <w:tcW w:w="5132" w:type="dxa"/>
          </w:tcPr>
          <w:p w:rsidR="0088323B" w:rsidRDefault="0088323B" w:rsidP="001753D4">
            <w:pPr>
              <w:tabs>
                <w:tab w:val="left" w:pos="7020"/>
                <w:tab w:val="left" w:pos="7920"/>
              </w:tabs>
              <w:rPr>
                <w:b/>
              </w:rPr>
            </w:pPr>
          </w:p>
          <w:p w:rsidR="0088323B" w:rsidRDefault="0088323B" w:rsidP="001753D4">
            <w:pPr>
              <w:tabs>
                <w:tab w:val="left" w:pos="7020"/>
                <w:tab w:val="left" w:pos="7920"/>
              </w:tabs>
              <w:rPr>
                <w:b/>
              </w:rPr>
            </w:pPr>
            <w:r w:rsidRPr="00F6360A">
              <w:rPr>
                <w:b/>
              </w:rPr>
              <w:t>Se si la scuola ne è in possesso?</w:t>
            </w:r>
          </w:p>
        </w:tc>
        <w:tc>
          <w:tcPr>
            <w:tcW w:w="5132" w:type="dxa"/>
          </w:tcPr>
          <w:p w:rsidR="0088323B" w:rsidRDefault="0088323B" w:rsidP="001753D4">
            <w:pPr>
              <w:tabs>
                <w:tab w:val="left" w:pos="7020"/>
                <w:tab w:val="left" w:pos="7920"/>
              </w:tabs>
            </w:pPr>
          </w:p>
          <w:p w:rsidR="0088323B" w:rsidRDefault="0088323B" w:rsidP="001753D4">
            <w:pPr>
              <w:tabs>
                <w:tab w:val="left" w:pos="7020"/>
                <w:tab w:val="left" w:pos="7920"/>
              </w:tabs>
              <w:rPr>
                <w:b/>
              </w:rPr>
            </w:pPr>
            <w:r>
              <w:t xml:space="preserve">□ Sì                            </w:t>
            </w:r>
            <w:r w:rsidRPr="00F6360A">
              <w:t>□ NO</w:t>
            </w:r>
          </w:p>
        </w:tc>
      </w:tr>
    </w:tbl>
    <w:p w:rsidR="003D7BE8" w:rsidRDefault="003D7BE8" w:rsidP="003D7BE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06"/>
      </w:tblGrid>
      <w:tr w:rsidR="003D7BE8" w:rsidRPr="006D2E1C" w:rsidTr="006420C5">
        <w:trPr>
          <w:trHeight w:val="301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D7BE8" w:rsidRPr="006D2E1C" w:rsidRDefault="003D7BE8" w:rsidP="006420C5">
            <w:pPr>
              <w:tabs>
                <w:tab w:val="right" w:pos="10092"/>
              </w:tabs>
              <w:rPr>
                <w:rFonts w:ascii="Times New Roman" w:hAnsi="Times New Roman" w:cs="Times New Roman"/>
                <w:b/>
              </w:rPr>
            </w:pPr>
            <w:r w:rsidRPr="006D2E1C">
              <w:rPr>
                <w:rFonts w:ascii="Times New Roman" w:hAnsi="Times New Roman" w:cs="Times New Roman"/>
                <w:b/>
              </w:rPr>
              <w:t>ANNO SCOLASTICO IN CORSO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ab/>
            </w:r>
          </w:p>
        </w:tc>
      </w:tr>
    </w:tbl>
    <w:p w:rsidR="003D7BE8" w:rsidRPr="006D2E1C" w:rsidRDefault="003D7BE8" w:rsidP="003D7BE8">
      <w:pPr>
        <w:rPr>
          <w:rFonts w:ascii="Times New Roman" w:hAnsi="Times New Roman" w:cs="Times New Roman"/>
          <w:b/>
          <w:sz w:val="12"/>
          <w:szCs w:val="12"/>
        </w:rPr>
      </w:pPr>
    </w:p>
    <w:tbl>
      <w:tblPr>
        <w:tblW w:w="10209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715"/>
        <w:gridCol w:w="268"/>
        <w:gridCol w:w="942"/>
        <w:gridCol w:w="480"/>
        <w:gridCol w:w="449"/>
        <w:gridCol w:w="6355"/>
      </w:tblGrid>
      <w:tr w:rsidR="003D7BE8" w:rsidRPr="006D2E1C" w:rsidTr="00A23028">
        <w:trPr>
          <w:trHeight w:val="340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  <w:b/>
              </w:rPr>
            </w:pPr>
            <w:r w:rsidRPr="006D2E1C">
              <w:rPr>
                <w:rFonts w:ascii="Times New Roman" w:hAnsi="Times New Roman" w:cs="Times New Roman"/>
                <w:b/>
              </w:rPr>
              <w:t>Classe e sezione:</w:t>
            </w:r>
          </w:p>
        </w:tc>
        <w:tc>
          <w:tcPr>
            <w:tcW w:w="21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………………</w:t>
            </w:r>
          </w:p>
        </w:tc>
        <w:tc>
          <w:tcPr>
            <w:tcW w:w="6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  <w:b/>
              </w:rPr>
              <w:t>Indirizzo:</w:t>
            </w:r>
            <w:r w:rsidRPr="006D2E1C">
              <w:rPr>
                <w:rFonts w:ascii="Times New Roman" w:hAnsi="Times New Roman" w:cs="Times New Roman"/>
              </w:rPr>
              <w:t xml:space="preserve"> ………………………………</w:t>
            </w:r>
          </w:p>
        </w:tc>
      </w:tr>
      <w:tr w:rsidR="003D7BE8" w:rsidRPr="006D2E1C" w:rsidTr="00A23028">
        <w:trPr>
          <w:trHeight w:val="340"/>
        </w:trPr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  <w:spacing w:val="-4"/>
              </w:rPr>
            </w:pPr>
            <w:r w:rsidRPr="006D2E1C">
              <w:rPr>
                <w:rFonts w:ascii="Times New Roman" w:hAnsi="Times New Roman" w:cs="Times New Roman"/>
                <w:b/>
                <w:spacing w:val="-4"/>
              </w:rPr>
              <w:t>Ripete l’anno</w:t>
            </w:r>
          </w:p>
        </w:tc>
        <w:tc>
          <w:tcPr>
            <w:tcW w:w="8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  <w:b/>
                <w:i/>
              </w:rPr>
            </w:pPr>
            <w:r w:rsidRPr="006D2E1C">
              <w:rPr>
                <w:rFonts w:ascii="Times New Roman" w:hAnsi="Times New Roman" w:cs="Times New Roman"/>
                <w:spacing w:val="-4"/>
              </w:rPr>
              <w:t xml:space="preserve"> SI   </w:t>
            </w:r>
            <w:r w:rsidRPr="006D2E1C">
              <w:rPr>
                <w:rFonts w:ascii="Times New Roman" w:hAnsi="Times New Roman" w:cs="Times New Roman"/>
                <w:spacing w:val="-4"/>
              </w:rPr>
              <w:t> NO</w:t>
            </w:r>
          </w:p>
        </w:tc>
      </w:tr>
      <w:tr w:rsidR="003D7BE8" w:rsidRPr="006D2E1C" w:rsidTr="00A23028">
        <w:trPr>
          <w:trHeight w:val="340"/>
        </w:trPr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  <w:spacing w:val="-4"/>
              </w:rPr>
            </w:pPr>
            <w:r w:rsidRPr="006D2E1C">
              <w:rPr>
                <w:rFonts w:ascii="Times New Roman" w:hAnsi="Times New Roman" w:cs="Times New Roman"/>
                <w:b/>
                <w:spacing w:val="-4"/>
              </w:rPr>
              <w:t>Frequenza regolare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  <w:b/>
                <w:i/>
                <w:spacing w:val="-4"/>
              </w:rPr>
            </w:pPr>
            <w:r w:rsidRPr="006D2E1C">
              <w:rPr>
                <w:rFonts w:ascii="Times New Roman" w:hAnsi="Times New Roman" w:cs="Times New Roman"/>
                <w:spacing w:val="-4"/>
              </w:rPr>
              <w:t xml:space="preserve"> SI   </w:t>
            </w:r>
            <w:r w:rsidRPr="006D2E1C">
              <w:rPr>
                <w:rFonts w:ascii="Times New Roman" w:hAnsi="Times New Roman" w:cs="Times New Roman"/>
                <w:spacing w:val="-4"/>
              </w:rPr>
              <w:t> NO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  <w:b/>
                <w:i/>
              </w:rPr>
            </w:pPr>
            <w:r w:rsidRPr="006D2E1C">
              <w:rPr>
                <w:rFonts w:ascii="Times New Roman" w:hAnsi="Times New Roman" w:cs="Times New Roman"/>
                <w:color w:val="000000"/>
              </w:rPr>
              <w:t>[</w:t>
            </w:r>
            <w:r w:rsidRPr="00376667">
              <w:rPr>
                <w:rFonts w:ascii="Times New Roman" w:hAnsi="Times New Roman" w:cs="Times New Roman"/>
                <w:color w:val="0070C0"/>
              </w:rPr>
              <w:t>Se NO, specificare</w:t>
            </w:r>
            <w:r w:rsidRPr="006D2E1C">
              <w:rPr>
                <w:rFonts w:ascii="Times New Roman" w:hAnsi="Times New Roman" w:cs="Times New Roman"/>
                <w:color w:val="000000"/>
              </w:rPr>
              <w:t>] ………………………………………………………</w:t>
            </w:r>
          </w:p>
        </w:tc>
      </w:tr>
      <w:tr w:rsidR="003D7BE8" w:rsidRPr="006D2E1C" w:rsidTr="00A23028">
        <w:trPr>
          <w:trHeight w:val="300"/>
        </w:trPr>
        <w:tc>
          <w:tcPr>
            <w:tcW w:w="2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  <w:b/>
              </w:rPr>
              <w:t>Note/ulteriori informazioni:</w:t>
            </w:r>
          </w:p>
        </w:tc>
        <w:tc>
          <w:tcPr>
            <w:tcW w:w="72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E35DFC" w:rsidRDefault="00E35DFC" w:rsidP="003D7BE8">
      <w:pPr>
        <w:rPr>
          <w:rFonts w:ascii="Times New Roman" w:hAnsi="Times New Roman" w:cs="Times New Roman"/>
          <w:sz w:val="20"/>
          <w:szCs w:val="20"/>
        </w:rPr>
      </w:pPr>
    </w:p>
    <w:p w:rsidR="00657D2F" w:rsidRDefault="00657D2F" w:rsidP="00657D2F">
      <w:pPr>
        <w:ind w:right="284"/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</w:pPr>
      <w:r w:rsidRPr="006D2E1C">
        <w:rPr>
          <w:rFonts w:ascii="Times New Roman" w:hAnsi="Times New Roman" w:cs="Times New Roman"/>
          <w:b/>
          <w:iCs/>
          <w:caps/>
          <w:sz w:val="24"/>
          <w:szCs w:val="24"/>
        </w:rPr>
        <w:sym w:font="Wingdings" w:char="F0E0"/>
      </w:r>
      <w:r w:rsidRPr="006D2E1C">
        <w:rPr>
          <w:rFonts w:ascii="Times New Roman" w:hAnsi="Times New Roman" w:cs="Times New Roman"/>
          <w:b/>
          <w:iCs/>
          <w:caps/>
          <w:sz w:val="24"/>
          <w:szCs w:val="24"/>
        </w:rPr>
        <w:t xml:space="preserve"> </w:t>
      </w:r>
      <w:r w:rsidRPr="006D2E1C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relativi a</w:t>
      </w:r>
      <w:r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>L</w:t>
      </w:r>
      <w:r w:rsidRPr="006D2E1C">
        <w:rPr>
          <w:rFonts w:ascii="Times New Roman" w:hAnsi="Times New Roman" w:cs="Times New Roman"/>
          <w:b/>
          <w:iCs/>
          <w:caps/>
          <w:sz w:val="24"/>
          <w:szCs w:val="24"/>
          <w:u w:val="single"/>
        </w:rPr>
        <w:t xml:space="preserve"> contesto scolastico</w:t>
      </w:r>
    </w:p>
    <w:p w:rsidR="00B6762A" w:rsidRDefault="00B6762A" w:rsidP="00B6762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10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10"/>
      </w:tblGrid>
      <w:tr w:rsidR="00B6762A" w:rsidRPr="006D2E1C" w:rsidTr="003F6072">
        <w:trPr>
          <w:trHeight w:val="300"/>
        </w:trPr>
        <w:tc>
          <w:tcPr>
            <w:tcW w:w="10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B6762A" w:rsidRPr="006D2E1C" w:rsidRDefault="00B6762A" w:rsidP="00B6762A">
            <w:pPr>
              <w:tabs>
                <w:tab w:val="right" w:pos="10096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DESCRIZIONE DELLA SCUOLA</w:t>
            </w:r>
            <w:r>
              <w:rPr>
                <w:rFonts w:ascii="Times New Roman" w:hAnsi="Times New Roman" w:cs="Times New Roman"/>
                <w:b/>
              </w:rPr>
              <w:tab/>
            </w:r>
          </w:p>
        </w:tc>
      </w:tr>
    </w:tbl>
    <w:p w:rsidR="00B6762A" w:rsidRPr="006D2E1C" w:rsidRDefault="00B6762A" w:rsidP="00B6762A">
      <w:pPr>
        <w:rPr>
          <w:rFonts w:ascii="Times New Roman" w:hAnsi="Times New Roman" w:cs="Times New Roman"/>
          <w:sz w:val="12"/>
          <w:szCs w:val="12"/>
        </w:rPr>
      </w:pPr>
    </w:p>
    <w:tbl>
      <w:tblPr>
        <w:tblW w:w="1020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06"/>
      </w:tblGrid>
      <w:tr w:rsidR="00B6762A" w:rsidRPr="006D2E1C" w:rsidTr="003F6072">
        <w:trPr>
          <w:trHeight w:val="301"/>
        </w:trPr>
        <w:tc>
          <w:tcPr>
            <w:tcW w:w="10206" w:type="dxa"/>
            <w:shd w:val="clear" w:color="auto" w:fill="auto"/>
          </w:tcPr>
          <w:p w:rsidR="00B6762A" w:rsidRPr="006D2E1C" w:rsidRDefault="00B6762A" w:rsidP="003F6072">
            <w:pPr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B6762A" w:rsidRDefault="00B6762A" w:rsidP="00B6762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10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10"/>
      </w:tblGrid>
      <w:tr w:rsidR="00B6762A" w:rsidRPr="006D2E1C" w:rsidTr="003F6072">
        <w:trPr>
          <w:trHeight w:val="300"/>
        </w:trPr>
        <w:tc>
          <w:tcPr>
            <w:tcW w:w="10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B6762A" w:rsidRPr="006D2E1C" w:rsidRDefault="00B6762A" w:rsidP="003F6072">
            <w:pPr>
              <w:tabs>
                <w:tab w:val="right" w:pos="10096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DESCRIZIONE DELLA CLASSE-PUNTI DI FORZA E CRITICITA’</w:t>
            </w:r>
          </w:p>
        </w:tc>
      </w:tr>
    </w:tbl>
    <w:p w:rsidR="00B6762A" w:rsidRPr="006D2E1C" w:rsidRDefault="00B6762A" w:rsidP="00B6762A">
      <w:pPr>
        <w:rPr>
          <w:rFonts w:ascii="Times New Roman" w:hAnsi="Times New Roman" w:cs="Times New Roman"/>
          <w:sz w:val="12"/>
          <w:szCs w:val="12"/>
        </w:rPr>
      </w:pPr>
    </w:p>
    <w:tbl>
      <w:tblPr>
        <w:tblW w:w="1020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06"/>
      </w:tblGrid>
      <w:tr w:rsidR="00B6762A" w:rsidRPr="006D2E1C" w:rsidTr="003F6072">
        <w:trPr>
          <w:trHeight w:val="301"/>
        </w:trPr>
        <w:tc>
          <w:tcPr>
            <w:tcW w:w="10206" w:type="dxa"/>
            <w:shd w:val="clear" w:color="auto" w:fill="auto"/>
          </w:tcPr>
          <w:p w:rsidR="00B6762A" w:rsidRPr="006D2E1C" w:rsidRDefault="00B6762A" w:rsidP="003F6072">
            <w:pPr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B6762A" w:rsidRDefault="00B6762A" w:rsidP="00B6762A">
      <w:pPr>
        <w:rPr>
          <w:rFonts w:ascii="Times New Roman" w:hAnsi="Times New Roman" w:cs="Times New Roman"/>
          <w:sz w:val="20"/>
          <w:szCs w:val="20"/>
        </w:rPr>
      </w:pPr>
    </w:p>
    <w:p w:rsidR="00657D2F" w:rsidRPr="006D2E1C" w:rsidRDefault="00657D2F" w:rsidP="003D7BE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06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06"/>
      </w:tblGrid>
      <w:tr w:rsidR="003D7BE8" w:rsidRPr="006D2E1C" w:rsidTr="006420C5">
        <w:trPr>
          <w:trHeight w:val="301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D7BE8" w:rsidRPr="006D2E1C" w:rsidRDefault="003D7BE8" w:rsidP="006420C5">
            <w:pPr>
              <w:tabs>
                <w:tab w:val="right" w:pos="10092"/>
              </w:tabs>
              <w:rPr>
                <w:rFonts w:ascii="Times New Roman" w:hAnsi="Times New Roman" w:cs="Times New Roman"/>
                <w:b/>
              </w:rPr>
            </w:pPr>
            <w:r w:rsidRPr="006D2E1C">
              <w:rPr>
                <w:rFonts w:ascii="Times New Roman" w:hAnsi="Times New Roman" w:cs="Times New Roman"/>
                <w:b/>
              </w:rPr>
              <w:t>TEAM DOCENTI / CONSIGLIO DI CLASSE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ab/>
            </w:r>
          </w:p>
        </w:tc>
      </w:tr>
    </w:tbl>
    <w:p w:rsidR="003D7BE8" w:rsidRPr="006D2E1C" w:rsidRDefault="003D7BE8" w:rsidP="003D7BE8">
      <w:pPr>
        <w:rPr>
          <w:rFonts w:ascii="Times New Roman" w:hAnsi="Times New Roman" w:cs="Times New Roman"/>
          <w:b/>
          <w:sz w:val="12"/>
          <w:szCs w:val="1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77"/>
        <w:gridCol w:w="2695"/>
        <w:gridCol w:w="1560"/>
        <w:gridCol w:w="1353"/>
        <w:gridCol w:w="921"/>
      </w:tblGrid>
      <w:tr w:rsidR="003D7BE8" w:rsidRPr="006D2E1C" w:rsidTr="006420C5">
        <w:trPr>
          <w:trHeight w:val="301"/>
        </w:trPr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2E1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Cognome e Nome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2E1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ambito di competenza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2E1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continuità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2E1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n° anni</w:t>
            </w:r>
          </w:p>
        </w:tc>
      </w:tr>
      <w:tr w:rsidR="003D7BE8" w:rsidRPr="006D2E1C" w:rsidTr="006420C5">
        <w:trPr>
          <w:trHeight w:val="301"/>
        </w:trPr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jc w:val="center"/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 xml:space="preserve"> SI   </w:t>
            </w:r>
            <w:r w:rsidRPr="006D2E1C">
              <w:rPr>
                <w:rFonts w:ascii="Times New Roman" w:hAnsi="Times New Roman" w:cs="Times New Roman"/>
              </w:rPr>
              <w:t> NO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BE8" w:rsidRPr="006D2E1C" w:rsidTr="006420C5">
        <w:trPr>
          <w:trHeight w:val="301"/>
        </w:trPr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jc w:val="center"/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 xml:space="preserve"> SI   </w:t>
            </w:r>
            <w:r w:rsidRPr="006D2E1C">
              <w:rPr>
                <w:rFonts w:ascii="Times New Roman" w:hAnsi="Times New Roman" w:cs="Times New Roman"/>
              </w:rPr>
              <w:t> NO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BE8" w:rsidRPr="006D2E1C" w:rsidTr="006420C5">
        <w:trPr>
          <w:trHeight w:val="301"/>
        </w:trPr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jc w:val="center"/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 xml:space="preserve"> SI   </w:t>
            </w:r>
            <w:r w:rsidRPr="006D2E1C">
              <w:rPr>
                <w:rFonts w:ascii="Times New Roman" w:hAnsi="Times New Roman" w:cs="Times New Roman"/>
              </w:rPr>
              <w:t> NO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BE8" w:rsidRPr="006D2E1C" w:rsidTr="006420C5">
        <w:trPr>
          <w:trHeight w:val="301"/>
        </w:trPr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jc w:val="center"/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 xml:space="preserve"> SI   </w:t>
            </w:r>
            <w:r w:rsidRPr="006D2E1C">
              <w:rPr>
                <w:rFonts w:ascii="Times New Roman" w:hAnsi="Times New Roman" w:cs="Times New Roman"/>
              </w:rPr>
              <w:t> NO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BE8" w:rsidRPr="006D2E1C" w:rsidTr="006420C5">
        <w:trPr>
          <w:trHeight w:val="301"/>
        </w:trPr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jc w:val="center"/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 xml:space="preserve"> SI   </w:t>
            </w:r>
            <w:r w:rsidRPr="006D2E1C">
              <w:rPr>
                <w:rFonts w:ascii="Times New Roman" w:hAnsi="Times New Roman" w:cs="Times New Roman"/>
              </w:rPr>
              <w:t> NO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BE8" w:rsidRPr="006D2E1C" w:rsidTr="006420C5">
        <w:trPr>
          <w:trHeight w:val="301"/>
        </w:trPr>
        <w:tc>
          <w:tcPr>
            <w:tcW w:w="63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spacing w:before="120"/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Nome del docente coordinatore del Team docenti/Consiglio di classe:</w:t>
            </w:r>
          </w:p>
        </w:tc>
        <w:tc>
          <w:tcPr>
            <w:tcW w:w="38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spacing w:before="120"/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…………………………………………...</w:t>
            </w:r>
          </w:p>
        </w:tc>
      </w:tr>
    </w:tbl>
    <w:p w:rsidR="003D7BE8" w:rsidRPr="006D2E1C" w:rsidRDefault="003D7BE8" w:rsidP="003D7BE8">
      <w:pPr>
        <w:rPr>
          <w:rFonts w:ascii="Times New Roman" w:hAnsi="Times New Roman" w:cs="Times New Roman"/>
          <w:sz w:val="20"/>
          <w:szCs w:val="20"/>
        </w:rPr>
      </w:pPr>
    </w:p>
    <w:p w:rsidR="003D7BE8" w:rsidRPr="006D2E1C" w:rsidRDefault="003D7BE8" w:rsidP="003D7BE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06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06"/>
      </w:tblGrid>
      <w:tr w:rsidR="003D7BE8" w:rsidRPr="006D2E1C" w:rsidTr="006420C5">
        <w:trPr>
          <w:trHeight w:val="301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  <w:b/>
              </w:rPr>
            </w:pPr>
            <w:r w:rsidRPr="006D2E1C">
              <w:rPr>
                <w:rFonts w:ascii="Times New Roman" w:hAnsi="Times New Roman" w:cs="Times New Roman"/>
                <w:b/>
              </w:rPr>
              <w:t>COLLABORAZIONI</w:t>
            </w:r>
          </w:p>
        </w:tc>
      </w:tr>
    </w:tbl>
    <w:p w:rsidR="003D7BE8" w:rsidRPr="006D2E1C" w:rsidRDefault="003D7BE8" w:rsidP="003D7BE8">
      <w:pPr>
        <w:rPr>
          <w:rFonts w:ascii="Times New Roman" w:hAnsi="Times New Roman" w:cs="Times New Roman"/>
          <w:b/>
          <w:sz w:val="12"/>
          <w:szCs w:val="12"/>
        </w:rPr>
      </w:pPr>
    </w:p>
    <w:tbl>
      <w:tblPr>
        <w:tblW w:w="1020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09"/>
        <w:gridCol w:w="7297"/>
      </w:tblGrid>
      <w:tr w:rsidR="003D7BE8" w:rsidRPr="006D2E1C" w:rsidTr="006420C5">
        <w:trPr>
          <w:trHeight w:val="340"/>
        </w:trPr>
        <w:tc>
          <w:tcPr>
            <w:tcW w:w="2909" w:type="dxa"/>
            <w:shd w:val="clear" w:color="auto" w:fill="auto"/>
          </w:tcPr>
          <w:p w:rsidR="003D7BE8" w:rsidRPr="003452B6" w:rsidRDefault="003D7BE8" w:rsidP="006420C5">
            <w:pPr>
              <w:rPr>
                <w:rFonts w:ascii="Times New Roman" w:hAnsi="Times New Roman" w:cs="Times New Roman"/>
                <w:b/>
              </w:rPr>
            </w:pPr>
            <w:r w:rsidRPr="003452B6">
              <w:rPr>
                <w:rFonts w:ascii="Times New Roman" w:hAnsi="Times New Roman" w:cs="Times New Roman"/>
                <w:b/>
              </w:rPr>
              <w:t>Scuola-Servizi sanitari</w:t>
            </w:r>
          </w:p>
        </w:tc>
        <w:tc>
          <w:tcPr>
            <w:tcW w:w="7297" w:type="dxa"/>
            <w:shd w:val="clear" w:color="auto" w:fill="auto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  <w:r w:rsidRPr="003452B6">
              <w:rPr>
                <w:rFonts w:ascii="Times New Roman" w:hAnsi="Times New Roman" w:cs="Times New Roman"/>
              </w:rPr>
              <w:t>…………………………………………………………………………………….</w:t>
            </w:r>
          </w:p>
        </w:tc>
      </w:tr>
      <w:tr w:rsidR="003D7BE8" w:rsidRPr="006D2E1C" w:rsidTr="006420C5">
        <w:trPr>
          <w:trHeight w:val="340"/>
        </w:trPr>
        <w:tc>
          <w:tcPr>
            <w:tcW w:w="2909" w:type="dxa"/>
            <w:shd w:val="clear" w:color="auto" w:fill="auto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  <w:b/>
              </w:rPr>
            </w:pPr>
            <w:r w:rsidRPr="006D2E1C">
              <w:rPr>
                <w:rFonts w:ascii="Times New Roman" w:hAnsi="Times New Roman" w:cs="Times New Roman"/>
                <w:b/>
              </w:rPr>
              <w:t>Scuola-Servizi sociali</w:t>
            </w:r>
          </w:p>
        </w:tc>
        <w:tc>
          <w:tcPr>
            <w:tcW w:w="7297" w:type="dxa"/>
            <w:shd w:val="clear" w:color="auto" w:fill="auto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…………………………………………………………………………………….</w:t>
            </w:r>
          </w:p>
        </w:tc>
      </w:tr>
      <w:tr w:rsidR="003D7BE8" w:rsidRPr="006D2E1C" w:rsidTr="006420C5">
        <w:trPr>
          <w:trHeight w:val="340"/>
        </w:trPr>
        <w:tc>
          <w:tcPr>
            <w:tcW w:w="2909" w:type="dxa"/>
            <w:shd w:val="clear" w:color="auto" w:fill="auto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  <w:b/>
              </w:rPr>
            </w:pPr>
            <w:r w:rsidRPr="006D2E1C">
              <w:rPr>
                <w:rFonts w:ascii="Times New Roman" w:hAnsi="Times New Roman" w:cs="Times New Roman"/>
                <w:b/>
              </w:rPr>
              <w:t>Scuola-Famiglia</w:t>
            </w:r>
          </w:p>
        </w:tc>
        <w:tc>
          <w:tcPr>
            <w:tcW w:w="7297" w:type="dxa"/>
            <w:shd w:val="clear" w:color="auto" w:fill="auto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…………………………………………………………………………………….</w:t>
            </w:r>
          </w:p>
        </w:tc>
      </w:tr>
      <w:tr w:rsidR="003D7BE8" w:rsidRPr="006D2E1C" w:rsidTr="006420C5">
        <w:trPr>
          <w:trHeight w:val="340"/>
        </w:trPr>
        <w:tc>
          <w:tcPr>
            <w:tcW w:w="2909" w:type="dxa"/>
            <w:shd w:val="clear" w:color="auto" w:fill="auto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  <w:b/>
              </w:rPr>
            </w:pPr>
            <w:r w:rsidRPr="006D2E1C">
              <w:rPr>
                <w:rFonts w:ascii="Times New Roman" w:hAnsi="Times New Roman" w:cs="Times New Roman"/>
                <w:b/>
              </w:rPr>
              <w:t>Eventuali altre collaborazioni</w:t>
            </w:r>
          </w:p>
        </w:tc>
        <w:tc>
          <w:tcPr>
            <w:tcW w:w="7297" w:type="dxa"/>
            <w:shd w:val="clear" w:color="auto" w:fill="auto"/>
          </w:tcPr>
          <w:p w:rsidR="003D7BE8" w:rsidRPr="006D2E1C" w:rsidRDefault="003D7BE8" w:rsidP="006420C5">
            <w:pPr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…………………………………………………………………………………….</w:t>
            </w:r>
          </w:p>
        </w:tc>
      </w:tr>
    </w:tbl>
    <w:p w:rsidR="003D7BE8" w:rsidRPr="006D2E1C" w:rsidRDefault="003D7BE8" w:rsidP="003D7BE8">
      <w:pPr>
        <w:rPr>
          <w:rFonts w:ascii="Times New Roman" w:hAnsi="Times New Roman" w:cs="Times New Roman"/>
        </w:rPr>
      </w:pPr>
    </w:p>
    <w:p w:rsidR="003D7BE8" w:rsidRPr="006D2E1C" w:rsidRDefault="003D7BE8" w:rsidP="003D7BE8">
      <w:pPr>
        <w:rPr>
          <w:rFonts w:ascii="Times New Roman" w:hAnsi="Times New Roman" w:cs="Times New Roman"/>
        </w:rPr>
      </w:pPr>
    </w:p>
    <w:p w:rsidR="003D7BE8" w:rsidRPr="006D2E1C" w:rsidRDefault="003D7BE8" w:rsidP="003D7BE8">
      <w:pPr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</w:rPr>
        <w:br w:type="page"/>
      </w:r>
    </w:p>
    <w:tbl>
      <w:tblPr>
        <w:tblW w:w="1077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773"/>
      </w:tblGrid>
      <w:tr w:rsidR="003D7BE8" w:rsidRPr="00251C69" w:rsidTr="006420C5">
        <w:trPr>
          <w:trHeight w:val="567"/>
        </w:trPr>
        <w:tc>
          <w:tcPr>
            <w:tcW w:w="10773" w:type="dxa"/>
            <w:tcBorders>
              <w:top w:val="single" w:sz="18" w:space="0" w:color="D9D9D9"/>
              <w:left w:val="single" w:sz="18" w:space="0" w:color="D9D9D9"/>
              <w:bottom w:val="single" w:sz="18" w:space="0" w:color="D9D9D9"/>
              <w:right w:val="single" w:sz="18" w:space="0" w:color="D9D9D9"/>
            </w:tcBorders>
            <w:shd w:val="clear" w:color="auto" w:fill="BFBFBF"/>
            <w:vAlign w:val="center"/>
          </w:tcPr>
          <w:p w:rsidR="003D7BE8" w:rsidRPr="00251C69" w:rsidRDefault="003D7BE8" w:rsidP="003F6072">
            <w:pPr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  <w:r w:rsidRPr="00251C69">
              <w:rPr>
                <w:rFonts w:ascii="Times New Roman" w:hAnsi="Times New Roman" w:cs="Times New Roman"/>
                <w:b/>
                <w:sz w:val="16"/>
                <w:szCs w:val="16"/>
              </w:rPr>
              <w:br w:type="page"/>
            </w:r>
            <w:r w:rsidRPr="00251C69">
              <w:rPr>
                <w:rFonts w:ascii="Times New Roman" w:hAnsi="Times New Roman" w:cs="Times New Roman"/>
                <w:b/>
                <w:sz w:val="16"/>
                <w:szCs w:val="16"/>
              </w:rPr>
              <w:br w:type="page"/>
            </w:r>
            <w:r w:rsidRPr="00251C69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Sezione 2 - ANALISI DEI BISOGNI </w:t>
            </w:r>
            <w:r w:rsidR="009706D9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ED </w:t>
            </w:r>
            <w:r w:rsidR="003F6072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INDIVIDUAZIONE DEI BISOGNI</w:t>
            </w:r>
            <w:r w:rsidR="009706D9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="003F6072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EDUCATIVI</w:t>
            </w:r>
          </w:p>
        </w:tc>
      </w:tr>
    </w:tbl>
    <w:p w:rsidR="003D7BE8" w:rsidRPr="006D2E1C" w:rsidRDefault="003D7BE8" w:rsidP="003D7BE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90"/>
      </w:tblGrid>
      <w:tr w:rsidR="003D7BE8" w:rsidRPr="006D2E1C" w:rsidTr="006420C5">
        <w:trPr>
          <w:trHeight w:val="306"/>
        </w:trPr>
        <w:tc>
          <w:tcPr>
            <w:tcW w:w="10490" w:type="dxa"/>
            <w:shd w:val="clear" w:color="auto" w:fill="auto"/>
            <w:vAlign w:val="center"/>
          </w:tcPr>
          <w:p w:rsidR="003D7BE8" w:rsidRPr="006D2E1C" w:rsidRDefault="003D7BE8" w:rsidP="006420C5">
            <w:pPr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  <w:r w:rsidRPr="006D2E1C">
              <w:rPr>
                <w:rFonts w:ascii="Times New Roman" w:hAnsi="Times New Roman" w:cs="Times New Roman"/>
                <w:b/>
                <w:iCs/>
                <w:caps/>
                <w:sz w:val="24"/>
                <w:szCs w:val="24"/>
              </w:rPr>
              <w:sym w:font="Wingdings" w:char="F0E0"/>
            </w:r>
            <w:r w:rsidRPr="006D2E1C">
              <w:rPr>
                <w:rFonts w:ascii="Times New Roman" w:hAnsi="Times New Roman" w:cs="Times New Roman"/>
                <w:b/>
                <w:iCs/>
                <w:caps/>
                <w:sz w:val="24"/>
                <w:szCs w:val="24"/>
              </w:rPr>
              <w:t xml:space="preserve"> </w:t>
            </w:r>
            <w:r w:rsidRPr="006D2E1C">
              <w:rPr>
                <w:rFonts w:ascii="Times New Roman" w:hAnsi="Times New Roman" w:cs="Times New Roman"/>
                <w:b/>
                <w:iCs/>
                <w:caps/>
                <w:sz w:val="24"/>
                <w:szCs w:val="24"/>
                <w:u w:val="single"/>
              </w:rPr>
              <w:t>ANALISI DEI BISOGNI</w:t>
            </w:r>
          </w:p>
        </w:tc>
      </w:tr>
    </w:tbl>
    <w:p w:rsidR="003D7BE8" w:rsidRPr="006D2E1C" w:rsidRDefault="003D7BE8" w:rsidP="003D7BE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06"/>
      </w:tblGrid>
      <w:tr w:rsidR="003D7BE8" w:rsidRPr="006D2E1C" w:rsidTr="006420C5">
        <w:trPr>
          <w:trHeight w:val="300"/>
        </w:trPr>
        <w:tc>
          <w:tcPr>
            <w:tcW w:w="10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D7BE8" w:rsidRPr="006D2E1C" w:rsidRDefault="003D7BE8" w:rsidP="00E45E33">
            <w:pPr>
              <w:tabs>
                <w:tab w:val="right" w:pos="10092"/>
              </w:tabs>
              <w:rPr>
                <w:rFonts w:ascii="Times New Roman" w:hAnsi="Times New Roman" w:cs="Times New Roman"/>
                <w:b/>
              </w:rPr>
            </w:pPr>
            <w:r w:rsidRPr="006D2E1C">
              <w:rPr>
                <w:rFonts w:ascii="Times New Roman" w:hAnsi="Times New Roman" w:cs="Times New Roman"/>
                <w:b/>
              </w:rPr>
              <w:t>DOCUMENTAZIONE</w:t>
            </w:r>
            <w:r>
              <w:rPr>
                <w:rFonts w:ascii="Times New Roman" w:hAnsi="Times New Roman" w:cs="Times New Roman"/>
                <w:b/>
              </w:rPr>
              <w:tab/>
            </w:r>
          </w:p>
        </w:tc>
      </w:tr>
    </w:tbl>
    <w:p w:rsidR="003D7BE8" w:rsidRPr="006D2E1C" w:rsidRDefault="003D7BE8" w:rsidP="003D7BE8">
      <w:pPr>
        <w:rPr>
          <w:rFonts w:ascii="Times New Roman" w:hAnsi="Times New Roman" w:cs="Times New Roman"/>
          <w:sz w:val="12"/>
          <w:szCs w:val="12"/>
        </w:rPr>
      </w:pPr>
    </w:p>
    <w:p w:rsidR="003D7BE8" w:rsidRPr="006D2E1C" w:rsidRDefault="003D7BE8" w:rsidP="003D7BE8">
      <w:pPr>
        <w:tabs>
          <w:tab w:val="left" w:pos="426"/>
        </w:tabs>
        <w:rPr>
          <w:rFonts w:ascii="Times New Roman" w:hAnsi="Times New Roman" w:cs="Times New Roman"/>
          <w:color w:val="000000"/>
        </w:rPr>
      </w:pPr>
      <w:r w:rsidRPr="006D2E1C">
        <w:rPr>
          <w:rFonts w:ascii="Times New Roman" w:hAnsi="Times New Roman" w:cs="Times New Roman"/>
          <w:color w:val="000000"/>
        </w:rPr>
        <w:t>[</w:t>
      </w:r>
      <w:r>
        <w:rPr>
          <w:rFonts w:ascii="Times New Roman" w:hAnsi="Times New Roman" w:cs="Times New Roman"/>
          <w:i/>
          <w:color w:val="0070C0"/>
        </w:rPr>
        <w:t>eliminare i riquadri che non interessano</w:t>
      </w:r>
      <w:r w:rsidRPr="006D2E1C">
        <w:rPr>
          <w:rFonts w:ascii="Times New Roman" w:hAnsi="Times New Roman" w:cs="Times New Roman"/>
          <w:color w:val="000000"/>
        </w:rPr>
        <w:t>]</w:t>
      </w:r>
    </w:p>
    <w:p w:rsidR="003D7BE8" w:rsidRPr="00E21FF0" w:rsidRDefault="003D7BE8" w:rsidP="003D7BE8">
      <w:pPr>
        <w:rPr>
          <w:color w:val="595959" w:themeColor="text1" w:themeTint="A6"/>
        </w:rPr>
      </w:pPr>
      <w:r w:rsidRPr="00E21FF0">
        <w:rPr>
          <w:rFonts w:ascii="Times New Roman" w:hAnsi="Times New Roman" w:cs="Times New Roman"/>
          <w:color w:val="595959" w:themeColor="text1" w:themeTint="A6"/>
        </w:rPr>
        <w:t>___________________________________________________________________________________________</w:t>
      </w:r>
    </w:p>
    <w:p w:rsidR="003D7BE8" w:rsidRDefault="003D7BE8" w:rsidP="003D7BE8">
      <w:pPr>
        <w:spacing w:before="120" w:after="60"/>
        <w:rPr>
          <w:rFonts w:ascii="Times New Roman" w:hAnsi="Times New Roman" w:cs="Times New Roman"/>
          <w:b/>
        </w:rPr>
      </w:pPr>
      <w:r w:rsidRPr="006D2E1C">
        <w:rPr>
          <w:rFonts w:ascii="Times New Roman" w:hAnsi="Times New Roman" w:cs="Times New Roman"/>
          <w:color w:val="000000"/>
        </w:rPr>
        <w:t></w:t>
      </w:r>
      <w:r w:rsidRPr="006D2E1C">
        <w:rPr>
          <w:rFonts w:ascii="Times New Roman" w:hAnsi="Times New Roman" w:cs="Times New Roman"/>
        </w:rPr>
        <w:t xml:space="preserve">  </w:t>
      </w:r>
      <w:r w:rsidRPr="006D2E1C">
        <w:rPr>
          <w:rFonts w:ascii="Times New Roman" w:hAnsi="Times New Roman" w:cs="Times New Roman"/>
          <w:b/>
        </w:rPr>
        <w:t>Diagnosi o altra documentazione clinica</w:t>
      </w:r>
    </w:p>
    <w:p w:rsidR="00E40117" w:rsidRPr="00E40117" w:rsidRDefault="003D7BE8" w:rsidP="00E40117">
      <w:pPr>
        <w:ind w:firstLine="284"/>
        <w:rPr>
          <w:rFonts w:ascii="Times New Roman" w:hAnsi="Times New Roman" w:cs="Times New Roman"/>
          <w:b/>
          <w:i/>
          <w:sz w:val="16"/>
          <w:szCs w:val="16"/>
        </w:rPr>
      </w:pPr>
      <w:r w:rsidRPr="006D2E1C">
        <w:rPr>
          <w:rFonts w:ascii="Times New Roman" w:hAnsi="Times New Roman" w:cs="Times New Roman"/>
        </w:rPr>
        <w:t></w:t>
      </w:r>
      <w:r w:rsidR="00E40117">
        <w:rPr>
          <w:rFonts w:ascii="Times New Roman" w:hAnsi="Times New Roman" w:cs="Times New Roman"/>
        </w:rPr>
        <w:t xml:space="preserve"> </w:t>
      </w:r>
      <w:r w:rsidRPr="006420C5">
        <w:rPr>
          <w:rFonts w:ascii="Times New Roman" w:hAnsi="Times New Roman" w:cs="Times New Roman"/>
        </w:rPr>
        <w:t xml:space="preserve">Diagnosi </w:t>
      </w:r>
      <w:r w:rsidR="00E40117" w:rsidRPr="006420C5">
        <w:rPr>
          <w:rFonts w:ascii="Times New Roman" w:hAnsi="Times New Roman" w:cs="Times New Roman"/>
          <w:sz w:val="20"/>
          <w:szCs w:val="20"/>
        </w:rPr>
        <w:t>(</w:t>
      </w:r>
      <w:r w:rsidR="006420C5">
        <w:rPr>
          <w:rFonts w:ascii="Times New Roman" w:hAnsi="Times New Roman" w:cs="Times New Roman"/>
          <w:sz w:val="20"/>
          <w:szCs w:val="20"/>
        </w:rPr>
        <w:t xml:space="preserve">Sintesi della </w:t>
      </w:r>
      <w:r w:rsidR="00E40117" w:rsidRPr="006420C5">
        <w:rPr>
          <w:rFonts w:ascii="Times New Roman" w:hAnsi="Times New Roman" w:cs="Times New Roman"/>
          <w:sz w:val="20"/>
          <w:szCs w:val="20"/>
        </w:rPr>
        <w:t>valutazione specialistica) …………………………………………………………………….</w:t>
      </w:r>
      <w:r w:rsidR="006420C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40117">
        <w:rPr>
          <w:rFonts w:ascii="Times New Roman" w:hAnsi="Times New Roman" w:cs="Times New Roman"/>
        </w:rPr>
        <w:t>…………………………………………………………………………………………………………..</w:t>
      </w:r>
    </w:p>
    <w:p w:rsidR="003D7BE8" w:rsidRPr="006D2E1C" w:rsidRDefault="003D7BE8" w:rsidP="003D7BE8">
      <w:pPr>
        <w:tabs>
          <w:tab w:val="left" w:pos="567"/>
        </w:tabs>
        <w:spacing w:before="60"/>
        <w:ind w:left="1452" w:hanging="1168"/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  <w:color w:val="000000"/>
        </w:rPr>
        <w:t></w:t>
      </w:r>
      <w:r w:rsidRPr="006D2E1C">
        <w:rPr>
          <w:rFonts w:ascii="Times New Roman" w:hAnsi="Times New Roman" w:cs="Times New Roman"/>
        </w:rPr>
        <w:tab/>
        <w:t xml:space="preserve">Altra documentazione clinica (specificare) </w:t>
      </w:r>
      <w:r>
        <w:rPr>
          <w:rFonts w:ascii="Times New Roman" w:hAnsi="Times New Roman" w:cs="Times New Roman"/>
        </w:rPr>
        <w:t>……………………………………………………………………</w:t>
      </w:r>
    </w:p>
    <w:p w:rsidR="003D7BE8" w:rsidRPr="006D2E1C" w:rsidRDefault="003D7BE8" w:rsidP="003D7BE8">
      <w:pPr>
        <w:spacing w:before="120"/>
        <w:ind w:left="284"/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</w:rPr>
        <w:t>rilasciata da:</w:t>
      </w:r>
    </w:p>
    <w:p w:rsidR="003D7BE8" w:rsidRPr="006D2E1C" w:rsidRDefault="003D7BE8" w:rsidP="003D7BE8">
      <w:pPr>
        <w:tabs>
          <w:tab w:val="left" w:pos="567"/>
        </w:tabs>
        <w:spacing w:before="120"/>
        <w:ind w:left="284"/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  <w:color w:val="000000"/>
        </w:rPr>
        <w:t></w:t>
      </w:r>
      <w:r w:rsidRPr="006D2E1C">
        <w:rPr>
          <w:rFonts w:ascii="Times New Roman" w:hAnsi="Times New Roman" w:cs="Times New Roman"/>
        </w:rPr>
        <w:tab/>
        <w:t xml:space="preserve">Servizio Sanitario: </w:t>
      </w: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3D7BE8" w:rsidRPr="006D2E1C" w:rsidRDefault="003D7BE8" w:rsidP="003D7BE8">
      <w:pPr>
        <w:tabs>
          <w:tab w:val="left" w:pos="567"/>
        </w:tabs>
        <w:ind w:left="284"/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  <w:color w:val="000000"/>
        </w:rPr>
        <w:t></w:t>
      </w:r>
      <w:r w:rsidRPr="006D2E1C">
        <w:rPr>
          <w:rFonts w:ascii="Times New Roman" w:hAnsi="Times New Roman" w:cs="Times New Roman"/>
        </w:rPr>
        <w:tab/>
        <w:t xml:space="preserve">Struttura privata: </w:t>
      </w: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3D7BE8" w:rsidRPr="000F500D" w:rsidRDefault="003D7BE8" w:rsidP="003D7BE8">
      <w:pPr>
        <w:spacing w:before="60"/>
        <w:ind w:left="284"/>
        <w:rPr>
          <w:rFonts w:ascii="Times New Roman" w:hAnsi="Times New Roman" w:cs="Times New Roman"/>
        </w:rPr>
      </w:pPr>
      <w:r w:rsidRPr="000F500D">
        <w:rPr>
          <w:rFonts w:ascii="Times New Roman" w:hAnsi="Times New Roman" w:cs="Times New Roman"/>
        </w:rPr>
        <w:t xml:space="preserve">Redatta da: </w:t>
      </w:r>
      <w:r>
        <w:rPr>
          <w:rFonts w:ascii="Times New Roman" w:hAnsi="Times New Roman" w:cs="Times New Roman"/>
        </w:rPr>
        <w:t>………………………………………………………..</w:t>
      </w:r>
      <w:r w:rsidRPr="000F500D">
        <w:rPr>
          <w:rFonts w:ascii="Times New Roman" w:hAnsi="Times New Roman" w:cs="Times New Roman"/>
        </w:rPr>
        <w:t xml:space="preserve">   in data ___ /___ / ____</w:t>
      </w:r>
    </w:p>
    <w:p w:rsidR="003D7BE8" w:rsidRDefault="003D7BE8" w:rsidP="003D7BE8">
      <w:pPr>
        <w:spacing w:before="120"/>
        <w:ind w:left="2977" w:hanging="2693"/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  <w:b/>
        </w:rPr>
        <w:t>Note/ulteriori informazioni</w:t>
      </w:r>
      <w:r w:rsidRPr="006D2E1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Pr="006D2E1C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…………</w:t>
      </w:r>
      <w:r w:rsidRPr="006D2E1C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……………………………………………………………………</w:t>
      </w:r>
    </w:p>
    <w:p w:rsidR="003D7BE8" w:rsidRDefault="003D7BE8" w:rsidP="003D7BE8">
      <w:pPr>
        <w:spacing w:before="60"/>
        <w:ind w:left="2977" w:hanging="26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:rsidR="003D7BE8" w:rsidRPr="00E21FF0" w:rsidRDefault="003D7BE8" w:rsidP="003D7BE8">
      <w:pPr>
        <w:rPr>
          <w:color w:val="595959" w:themeColor="text1" w:themeTint="A6"/>
        </w:rPr>
      </w:pPr>
      <w:r w:rsidRPr="00E21FF0">
        <w:rPr>
          <w:rFonts w:ascii="Times New Roman" w:hAnsi="Times New Roman" w:cs="Times New Roman"/>
          <w:color w:val="595959" w:themeColor="text1" w:themeTint="A6"/>
        </w:rPr>
        <w:t>___________________________________________________________________________________________</w:t>
      </w:r>
    </w:p>
    <w:p w:rsidR="003D7BE8" w:rsidRDefault="003D7BE8" w:rsidP="003D7BE8">
      <w:pPr>
        <w:spacing w:before="120" w:after="60"/>
        <w:rPr>
          <w:rFonts w:ascii="Times New Roman" w:hAnsi="Times New Roman" w:cs="Times New Roman"/>
          <w:b/>
        </w:rPr>
      </w:pPr>
      <w:r w:rsidRPr="006D2E1C">
        <w:rPr>
          <w:rFonts w:ascii="Times New Roman" w:hAnsi="Times New Roman" w:cs="Times New Roman"/>
          <w:color w:val="000000"/>
        </w:rPr>
        <w:t></w:t>
      </w:r>
      <w:r w:rsidRPr="006D2E1C">
        <w:rPr>
          <w:rFonts w:ascii="Times New Roman" w:hAnsi="Times New Roman" w:cs="Times New Roman"/>
        </w:rPr>
        <w:t xml:space="preserve">  </w:t>
      </w:r>
      <w:r w:rsidRPr="006D2E1C">
        <w:rPr>
          <w:rFonts w:ascii="Times New Roman" w:hAnsi="Times New Roman" w:cs="Times New Roman"/>
          <w:b/>
        </w:rPr>
        <w:t>Segnalazione dei Servizi Sociali</w:t>
      </w:r>
    </w:p>
    <w:p w:rsidR="003D7BE8" w:rsidRPr="006D2E1C" w:rsidRDefault="003D7BE8" w:rsidP="003D7BE8">
      <w:pPr>
        <w:tabs>
          <w:tab w:val="left" w:pos="318"/>
        </w:tabs>
        <w:spacing w:befor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ab/>
      </w:r>
      <w:r w:rsidRPr="006D2E1C">
        <w:rPr>
          <w:rFonts w:ascii="Times New Roman" w:hAnsi="Times New Roman" w:cs="Times New Roman"/>
          <w:color w:val="000000"/>
        </w:rPr>
        <w:t>Denominazione</w:t>
      </w:r>
      <w:r w:rsidRPr="006D2E1C">
        <w:rPr>
          <w:rFonts w:ascii="Times New Roman" w:hAnsi="Times New Roman" w:cs="Times New Roman"/>
        </w:rPr>
        <w:t xml:space="preserve"> del servizio </w:t>
      </w:r>
      <w:r>
        <w:rPr>
          <w:rFonts w:ascii="Times New Roman" w:hAnsi="Times New Roman" w:cs="Times New Roman"/>
        </w:rPr>
        <w:t>…………………………………………………………………</w:t>
      </w:r>
    </w:p>
    <w:p w:rsidR="003D7BE8" w:rsidRPr="006D2E1C" w:rsidRDefault="003D7BE8" w:rsidP="003D7BE8">
      <w:pPr>
        <w:spacing w:before="60"/>
        <w:ind w:left="284"/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</w:rPr>
        <w:t xml:space="preserve">Documento redatto da: </w:t>
      </w:r>
      <w:r>
        <w:rPr>
          <w:rFonts w:ascii="Times New Roman" w:hAnsi="Times New Roman" w:cs="Times New Roman"/>
        </w:rPr>
        <w:t>……………………………………………</w:t>
      </w:r>
      <w:r w:rsidRPr="006D2E1C">
        <w:rPr>
          <w:rFonts w:ascii="Times New Roman" w:hAnsi="Times New Roman" w:cs="Times New Roman"/>
        </w:rPr>
        <w:t xml:space="preserve">   in data ___ /___ / ____</w:t>
      </w:r>
    </w:p>
    <w:p w:rsidR="003D7BE8" w:rsidRDefault="003D7BE8" w:rsidP="003D7BE8">
      <w:pPr>
        <w:spacing w:before="120"/>
        <w:ind w:left="2977" w:hanging="2693"/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  <w:b/>
        </w:rPr>
        <w:t>Note/ulteriori informazioni</w:t>
      </w:r>
      <w:r w:rsidRPr="006D2E1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Pr="006D2E1C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…………</w:t>
      </w:r>
      <w:r w:rsidRPr="006D2E1C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……………………………………………………………………</w:t>
      </w:r>
    </w:p>
    <w:p w:rsidR="003D7BE8" w:rsidRDefault="003D7BE8" w:rsidP="003D7BE8">
      <w:pPr>
        <w:spacing w:before="60"/>
        <w:ind w:left="2977" w:hanging="26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:rsidR="003D7BE8" w:rsidRPr="00E21FF0" w:rsidRDefault="003D7BE8" w:rsidP="003D7BE8">
      <w:pPr>
        <w:rPr>
          <w:color w:val="595959" w:themeColor="text1" w:themeTint="A6"/>
        </w:rPr>
      </w:pPr>
      <w:r w:rsidRPr="00E21FF0">
        <w:rPr>
          <w:rFonts w:ascii="Times New Roman" w:hAnsi="Times New Roman" w:cs="Times New Roman"/>
          <w:color w:val="595959" w:themeColor="text1" w:themeTint="A6"/>
        </w:rPr>
        <w:t>___________________________________________________________________________________________</w:t>
      </w:r>
    </w:p>
    <w:p w:rsidR="003D7BE8" w:rsidRDefault="003D7BE8" w:rsidP="003D7BE8">
      <w:pPr>
        <w:spacing w:before="120" w:after="60"/>
        <w:rPr>
          <w:rFonts w:ascii="Times New Roman" w:hAnsi="Times New Roman" w:cs="Times New Roman"/>
          <w:b/>
        </w:rPr>
      </w:pPr>
      <w:r w:rsidRPr="006D2E1C">
        <w:rPr>
          <w:rFonts w:ascii="Times New Roman" w:hAnsi="Times New Roman" w:cs="Times New Roman"/>
          <w:color w:val="000000"/>
        </w:rPr>
        <w:t></w:t>
      </w:r>
      <w:r w:rsidRPr="006D2E1C">
        <w:rPr>
          <w:rFonts w:ascii="Times New Roman" w:hAnsi="Times New Roman" w:cs="Times New Roman"/>
        </w:rPr>
        <w:t xml:space="preserve">  </w:t>
      </w:r>
      <w:r w:rsidRPr="006D2E1C">
        <w:rPr>
          <w:rFonts w:ascii="Times New Roman" w:hAnsi="Times New Roman" w:cs="Times New Roman"/>
          <w:b/>
        </w:rPr>
        <w:t>Segnalazione da parte della famiglia</w:t>
      </w:r>
    </w:p>
    <w:p w:rsidR="003D7BE8" w:rsidRPr="006D2E1C" w:rsidRDefault="003D7BE8" w:rsidP="003D7BE8">
      <w:pPr>
        <w:tabs>
          <w:tab w:val="left" w:pos="318"/>
        </w:tabs>
        <w:spacing w:befor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ab/>
      </w:r>
      <w:r w:rsidRPr="006D2E1C">
        <w:rPr>
          <w:rFonts w:ascii="Times New Roman" w:hAnsi="Times New Roman" w:cs="Times New Roman"/>
          <w:color w:val="000000"/>
        </w:rPr>
        <w:t>Prot. n.</w:t>
      </w:r>
      <w:r w:rsidRPr="006D2E1C">
        <w:rPr>
          <w:rFonts w:ascii="Times New Roman" w:hAnsi="Times New Roman" w:cs="Times New Roman"/>
        </w:rPr>
        <w:t xml:space="preserve"> ___________     del  ___ /___ / ____</w:t>
      </w:r>
    </w:p>
    <w:p w:rsidR="003D7BE8" w:rsidRDefault="003D7BE8" w:rsidP="003D7BE8">
      <w:pPr>
        <w:spacing w:before="120"/>
        <w:ind w:left="2977" w:hanging="2693"/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  <w:b/>
        </w:rPr>
        <w:t>Note/ulteriori informazioni</w:t>
      </w:r>
      <w:r w:rsidRPr="006D2E1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Pr="006D2E1C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…………</w:t>
      </w:r>
      <w:r w:rsidRPr="006D2E1C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……………………………………………………………………</w:t>
      </w:r>
    </w:p>
    <w:p w:rsidR="003D7BE8" w:rsidRDefault="003D7BE8" w:rsidP="003D7BE8">
      <w:pPr>
        <w:spacing w:before="60"/>
        <w:ind w:left="2977" w:hanging="26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:rsidR="003D7BE8" w:rsidRPr="00E21FF0" w:rsidRDefault="003D7BE8" w:rsidP="003D7BE8">
      <w:pPr>
        <w:rPr>
          <w:color w:val="595959" w:themeColor="text1" w:themeTint="A6"/>
        </w:rPr>
      </w:pPr>
      <w:r w:rsidRPr="00E21FF0">
        <w:rPr>
          <w:rFonts w:ascii="Times New Roman" w:hAnsi="Times New Roman" w:cs="Times New Roman"/>
          <w:color w:val="595959" w:themeColor="text1" w:themeTint="A6"/>
        </w:rPr>
        <w:t>___________________________________________________________________________________________</w:t>
      </w:r>
    </w:p>
    <w:p w:rsidR="003D7BE8" w:rsidRDefault="003D7BE8" w:rsidP="003D7BE8">
      <w:pPr>
        <w:spacing w:before="120" w:after="60"/>
        <w:rPr>
          <w:rFonts w:ascii="Times New Roman" w:hAnsi="Times New Roman" w:cs="Times New Roman"/>
          <w:b/>
        </w:rPr>
      </w:pPr>
      <w:r w:rsidRPr="006D2E1C">
        <w:rPr>
          <w:rFonts w:ascii="Times New Roman" w:hAnsi="Times New Roman" w:cs="Times New Roman"/>
          <w:color w:val="000000"/>
        </w:rPr>
        <w:t></w:t>
      </w:r>
      <w:r w:rsidRPr="006D2E1C">
        <w:rPr>
          <w:rFonts w:ascii="Times New Roman" w:hAnsi="Times New Roman" w:cs="Times New Roman"/>
        </w:rPr>
        <w:t xml:space="preserve">  </w:t>
      </w:r>
      <w:r w:rsidRPr="006D2E1C">
        <w:rPr>
          <w:rFonts w:ascii="Times New Roman" w:hAnsi="Times New Roman" w:cs="Times New Roman"/>
          <w:b/>
        </w:rPr>
        <w:t>Segnalazione del Consiglio di classe/Team docenti</w:t>
      </w:r>
    </w:p>
    <w:p w:rsidR="003D7BE8" w:rsidRPr="006D2E1C" w:rsidRDefault="003D7BE8" w:rsidP="003D7BE8">
      <w:pPr>
        <w:tabs>
          <w:tab w:val="left" w:pos="318"/>
        </w:tabs>
        <w:spacing w:befor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ab/>
      </w:r>
      <w:r w:rsidRPr="006D2E1C">
        <w:rPr>
          <w:rFonts w:ascii="Times New Roman" w:hAnsi="Times New Roman" w:cs="Times New Roman"/>
          <w:color w:val="000000"/>
        </w:rPr>
        <w:t>Verbale n.</w:t>
      </w:r>
      <w:r w:rsidRPr="006D2E1C">
        <w:rPr>
          <w:rFonts w:ascii="Times New Roman" w:hAnsi="Times New Roman" w:cs="Times New Roman"/>
        </w:rPr>
        <w:t xml:space="preserve"> ___________     del  ___ /___ / ____</w:t>
      </w:r>
    </w:p>
    <w:p w:rsidR="003D7BE8" w:rsidRDefault="003D7BE8" w:rsidP="003D7BE8">
      <w:pPr>
        <w:spacing w:before="120"/>
        <w:ind w:left="2977" w:hanging="2693"/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  <w:b/>
        </w:rPr>
        <w:t>Note/ulteriori informazioni</w:t>
      </w:r>
      <w:r w:rsidRPr="006D2E1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Pr="006D2E1C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…………</w:t>
      </w:r>
      <w:r w:rsidRPr="006D2E1C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……………………………………………………………………</w:t>
      </w:r>
    </w:p>
    <w:p w:rsidR="003D7BE8" w:rsidRDefault="003D7BE8" w:rsidP="003D7BE8">
      <w:pPr>
        <w:spacing w:before="60"/>
        <w:ind w:left="2977" w:hanging="26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:rsidR="003D7BE8" w:rsidRPr="00E21FF0" w:rsidRDefault="003D7BE8" w:rsidP="003D7BE8">
      <w:pPr>
        <w:rPr>
          <w:color w:val="595959" w:themeColor="text1" w:themeTint="A6"/>
        </w:rPr>
      </w:pPr>
      <w:r w:rsidRPr="00E21FF0">
        <w:rPr>
          <w:rFonts w:ascii="Times New Roman" w:hAnsi="Times New Roman" w:cs="Times New Roman"/>
          <w:color w:val="595959" w:themeColor="text1" w:themeTint="A6"/>
        </w:rPr>
        <w:t>___________________________________________________________________________________________</w:t>
      </w:r>
    </w:p>
    <w:p w:rsidR="003D7BE8" w:rsidRPr="006D2E1C" w:rsidRDefault="003D7BE8" w:rsidP="003D7BE8">
      <w:pPr>
        <w:rPr>
          <w:rFonts w:ascii="Times New Roman" w:hAnsi="Times New Roman" w:cs="Times New Roman"/>
          <w:sz w:val="20"/>
          <w:szCs w:val="20"/>
        </w:rPr>
      </w:pPr>
    </w:p>
    <w:p w:rsidR="003D7BE8" w:rsidRPr="006D2E1C" w:rsidRDefault="003D7BE8" w:rsidP="003D7BE8">
      <w:pPr>
        <w:rPr>
          <w:rFonts w:ascii="Times New Roman" w:hAnsi="Times New Roman" w:cs="Times New Roman"/>
          <w:sz w:val="20"/>
          <w:szCs w:val="20"/>
        </w:rPr>
      </w:pPr>
    </w:p>
    <w:p w:rsidR="003D7BE8" w:rsidRPr="006D2E1C" w:rsidRDefault="003D7BE8" w:rsidP="003D7BE8">
      <w:pPr>
        <w:rPr>
          <w:rFonts w:ascii="Times New Roman" w:hAnsi="Times New Roman" w:cs="Times New Roman"/>
        </w:rPr>
      </w:pPr>
    </w:p>
    <w:p w:rsidR="003D7BE8" w:rsidRPr="006D2E1C" w:rsidRDefault="003D7BE8" w:rsidP="003D7BE8">
      <w:pPr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</w:rPr>
        <w:br w:type="page"/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06"/>
      </w:tblGrid>
      <w:tr w:rsidR="003D7BE8" w:rsidRPr="006D2E1C" w:rsidTr="00E35DFC">
        <w:trPr>
          <w:trHeight w:val="300"/>
        </w:trPr>
        <w:tc>
          <w:tcPr>
            <w:tcW w:w="10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D7BE8" w:rsidRPr="006D2E1C" w:rsidRDefault="003D7BE8" w:rsidP="00E45E33">
            <w:pPr>
              <w:tabs>
                <w:tab w:val="right" w:pos="10092"/>
              </w:tabs>
              <w:rPr>
                <w:rFonts w:ascii="Times New Roman" w:hAnsi="Times New Roman" w:cs="Times New Roman"/>
                <w:b/>
              </w:rPr>
            </w:pPr>
            <w:r w:rsidRPr="006D2E1C">
              <w:rPr>
                <w:rFonts w:ascii="Times New Roman" w:hAnsi="Times New Roman" w:cs="Times New Roman"/>
                <w:b/>
              </w:rPr>
              <w:t>DESCRIZIONE DELLE ABILITÀ E DEI COMPORTAMENTI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ab/>
            </w:r>
          </w:p>
        </w:tc>
      </w:tr>
    </w:tbl>
    <w:p w:rsidR="003D7BE8" w:rsidRPr="006D2E1C" w:rsidRDefault="003D7BE8" w:rsidP="003D7BE8">
      <w:pPr>
        <w:rPr>
          <w:rFonts w:ascii="Times New Roman" w:hAnsi="Times New Roman" w:cs="Times New Roman"/>
          <w:sz w:val="12"/>
          <w:szCs w:val="12"/>
        </w:rPr>
      </w:pPr>
    </w:p>
    <w:p w:rsidR="003D7BE8" w:rsidRPr="006D2E1C" w:rsidRDefault="003D7BE8" w:rsidP="003D7BE8">
      <w:pPr>
        <w:tabs>
          <w:tab w:val="left" w:pos="426"/>
        </w:tabs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  <w:b/>
          <w:color w:val="000000"/>
        </w:rPr>
        <w:sym w:font="Wingdings" w:char="F0E0"/>
      </w:r>
      <w:r w:rsidRPr="006D2E1C">
        <w:rPr>
          <w:rFonts w:ascii="Times New Roman" w:hAnsi="Times New Roman" w:cs="Times New Roman"/>
          <w:b/>
        </w:rPr>
        <w:t xml:space="preserve">  </w:t>
      </w:r>
      <w:r w:rsidRPr="006D2E1C">
        <w:rPr>
          <w:rFonts w:ascii="Times New Roman" w:hAnsi="Times New Roman" w:cs="Times New Roman"/>
        </w:rPr>
        <w:t>Informazioni specifiche desunte da</w:t>
      </w:r>
      <w:r>
        <w:rPr>
          <w:rFonts w:ascii="Times New Roman" w:hAnsi="Times New Roman" w:cs="Times New Roman"/>
        </w:rPr>
        <w:t xml:space="preserve"> </w:t>
      </w:r>
      <w:r w:rsidRPr="006D2E1C">
        <w:rPr>
          <w:rFonts w:ascii="Times New Roman" w:hAnsi="Times New Roman" w:cs="Times New Roman"/>
          <w:color w:val="000000"/>
        </w:rPr>
        <w:t>[</w:t>
      </w:r>
      <w:r>
        <w:rPr>
          <w:rFonts w:ascii="Times New Roman" w:hAnsi="Times New Roman" w:cs="Times New Roman"/>
          <w:i/>
          <w:color w:val="0070C0"/>
        </w:rPr>
        <w:t>eliminare le voci che non interessano</w:t>
      </w:r>
      <w:r w:rsidRPr="006D2E1C">
        <w:rPr>
          <w:rFonts w:ascii="Times New Roman" w:hAnsi="Times New Roman" w:cs="Times New Roman"/>
          <w:color w:val="000000"/>
        </w:rPr>
        <w:t>]</w:t>
      </w:r>
      <w:r w:rsidRPr="006D2E1C">
        <w:rPr>
          <w:rFonts w:ascii="Times New Roman" w:hAnsi="Times New Roman" w:cs="Times New Roman"/>
        </w:rPr>
        <w:t>:</w:t>
      </w:r>
    </w:p>
    <w:p w:rsidR="003D7BE8" w:rsidRPr="006D2E1C" w:rsidRDefault="003D7BE8" w:rsidP="003D7BE8">
      <w:pPr>
        <w:spacing w:before="60"/>
        <w:ind w:left="340" w:hanging="340"/>
        <w:rPr>
          <w:rFonts w:ascii="Times New Roman" w:hAnsi="Times New Roman" w:cs="Times New Roman"/>
          <w:b/>
        </w:rPr>
      </w:pPr>
      <w:r w:rsidRPr="006D2E1C">
        <w:rPr>
          <w:rFonts w:ascii="Times New Roman" w:hAnsi="Times New Roman" w:cs="Times New Roman"/>
          <w:color w:val="000000"/>
        </w:rPr>
        <w:t></w:t>
      </w:r>
      <w:r w:rsidRPr="006D2E1C">
        <w:rPr>
          <w:rFonts w:ascii="Times New Roman" w:hAnsi="Times New Roman" w:cs="Times New Roman"/>
        </w:rPr>
        <w:tab/>
      </w:r>
      <w:r w:rsidRPr="006D2E1C">
        <w:rPr>
          <w:rFonts w:ascii="Times New Roman" w:hAnsi="Times New Roman" w:cs="Times New Roman"/>
          <w:b/>
        </w:rPr>
        <w:t>diagnosi o altra documentazione clinica</w:t>
      </w:r>
    </w:p>
    <w:p w:rsidR="003D7BE8" w:rsidRPr="006D2E1C" w:rsidRDefault="003D7BE8" w:rsidP="003D7BE8">
      <w:pPr>
        <w:spacing w:before="60"/>
        <w:ind w:left="340" w:hanging="340"/>
        <w:rPr>
          <w:rFonts w:ascii="Times New Roman" w:hAnsi="Times New Roman" w:cs="Times New Roman"/>
          <w:b/>
        </w:rPr>
      </w:pPr>
      <w:r w:rsidRPr="006D2E1C">
        <w:rPr>
          <w:rFonts w:ascii="Times New Roman" w:hAnsi="Times New Roman" w:cs="Times New Roman"/>
          <w:color w:val="000000"/>
        </w:rPr>
        <w:t></w:t>
      </w:r>
      <w:r w:rsidRPr="006D2E1C">
        <w:rPr>
          <w:rFonts w:ascii="Times New Roman" w:hAnsi="Times New Roman" w:cs="Times New Roman"/>
        </w:rPr>
        <w:tab/>
      </w:r>
      <w:r w:rsidRPr="006D2E1C">
        <w:rPr>
          <w:rFonts w:ascii="Times New Roman" w:hAnsi="Times New Roman" w:cs="Times New Roman"/>
          <w:b/>
        </w:rPr>
        <w:t>documento di segnalazione da parte dei Servizi sociali</w:t>
      </w:r>
    </w:p>
    <w:p w:rsidR="003D7BE8" w:rsidRPr="006D2E1C" w:rsidRDefault="003D7BE8" w:rsidP="003D7BE8">
      <w:pPr>
        <w:spacing w:before="60"/>
        <w:ind w:left="340" w:hanging="340"/>
        <w:rPr>
          <w:rFonts w:ascii="Times New Roman" w:hAnsi="Times New Roman" w:cs="Times New Roman"/>
          <w:b/>
        </w:rPr>
      </w:pPr>
      <w:r w:rsidRPr="006D2E1C">
        <w:rPr>
          <w:rFonts w:ascii="Times New Roman" w:hAnsi="Times New Roman" w:cs="Times New Roman"/>
          <w:color w:val="000000"/>
        </w:rPr>
        <w:t></w:t>
      </w:r>
      <w:r w:rsidRPr="006D2E1C">
        <w:rPr>
          <w:rFonts w:ascii="Times New Roman" w:hAnsi="Times New Roman" w:cs="Times New Roman"/>
        </w:rPr>
        <w:tab/>
      </w:r>
      <w:r w:rsidRPr="006D2E1C">
        <w:rPr>
          <w:rFonts w:ascii="Times New Roman" w:hAnsi="Times New Roman" w:cs="Times New Roman"/>
          <w:b/>
        </w:rPr>
        <w:t>documento di segnalazione da parte da parte della famiglia</w:t>
      </w:r>
    </w:p>
    <w:p w:rsidR="003D7BE8" w:rsidRPr="006D2E1C" w:rsidRDefault="003D7BE8" w:rsidP="003D7BE8">
      <w:pPr>
        <w:spacing w:before="60"/>
        <w:ind w:left="340" w:hanging="340"/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  <w:color w:val="000000"/>
        </w:rPr>
        <w:t></w:t>
      </w:r>
      <w:r w:rsidRPr="006D2E1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a</w:t>
      </w:r>
      <w:r w:rsidRPr="006D2E1C">
        <w:rPr>
          <w:rFonts w:ascii="Times New Roman" w:hAnsi="Times New Roman" w:cs="Times New Roman"/>
        </w:rPr>
        <w:t>ltro (specificare): ………………………………………………………………………………………………</w:t>
      </w:r>
    </w:p>
    <w:p w:rsidR="003D7BE8" w:rsidRPr="006D2E1C" w:rsidRDefault="003D7BE8" w:rsidP="003D7BE8">
      <w:pPr>
        <w:tabs>
          <w:tab w:val="left" w:pos="426"/>
        </w:tabs>
        <w:spacing w:before="60"/>
        <w:rPr>
          <w:rFonts w:ascii="Times New Roman" w:hAnsi="Times New Roman" w:cs="Times New Roman"/>
          <w:color w:val="000000"/>
        </w:rPr>
      </w:pPr>
      <w:r w:rsidRPr="006D2E1C">
        <w:rPr>
          <w:rFonts w:ascii="Times New Roman" w:hAnsi="Times New Roman" w:cs="Times New Roman"/>
          <w:color w:val="000000"/>
        </w:rPr>
        <w:t>[</w:t>
      </w:r>
      <w:r w:rsidRPr="006D2E1C">
        <w:rPr>
          <w:rFonts w:ascii="Times New Roman" w:hAnsi="Times New Roman" w:cs="Times New Roman"/>
          <w:i/>
          <w:color w:val="0070C0"/>
        </w:rPr>
        <w:t>sintetizzare gli elementi che hanno una effettiva ricaduta sulle possibili scelte didattiche del PDP</w:t>
      </w:r>
      <w:r w:rsidRPr="006D2E1C">
        <w:rPr>
          <w:rFonts w:ascii="Times New Roman" w:hAnsi="Times New Roman" w:cs="Times New Roman"/>
          <w:color w:val="000000"/>
        </w:rPr>
        <w:t>]</w:t>
      </w:r>
    </w:p>
    <w:p w:rsidR="003D7BE8" w:rsidRPr="006D2E1C" w:rsidRDefault="003D7BE8" w:rsidP="003D7BE8">
      <w:pPr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………………………………………………………………………………………………………………………….</w:t>
      </w:r>
    </w:p>
    <w:p w:rsidR="003D7BE8" w:rsidRPr="006D2E1C" w:rsidRDefault="003D7BE8" w:rsidP="003D7BE8">
      <w:pPr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………………………………………………………………………………………………………………………….</w:t>
      </w:r>
    </w:p>
    <w:p w:rsidR="003D7BE8" w:rsidRPr="00ED714C" w:rsidRDefault="003D7BE8" w:rsidP="003D7BE8">
      <w:pPr>
        <w:tabs>
          <w:tab w:val="left" w:pos="426"/>
        </w:tabs>
        <w:rPr>
          <w:rFonts w:ascii="Times New Roman" w:hAnsi="Times New Roman" w:cs="Times New Roman"/>
          <w:color w:val="000000"/>
          <w:sz w:val="16"/>
          <w:szCs w:val="16"/>
        </w:rPr>
      </w:pPr>
    </w:p>
    <w:p w:rsidR="003D7BE8" w:rsidRPr="006D2E1C" w:rsidRDefault="003D7BE8" w:rsidP="003D7BE8">
      <w:pPr>
        <w:tabs>
          <w:tab w:val="left" w:pos="426"/>
        </w:tabs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  <w:b/>
          <w:color w:val="000000"/>
        </w:rPr>
        <w:sym w:font="Wingdings" w:char="F0E0"/>
      </w:r>
      <w:r w:rsidRPr="006D2E1C">
        <w:rPr>
          <w:rFonts w:ascii="Times New Roman" w:hAnsi="Times New Roman" w:cs="Times New Roman"/>
          <w:b/>
        </w:rPr>
        <w:t xml:space="preserve">  </w:t>
      </w:r>
      <w:r w:rsidRPr="006D2E1C">
        <w:rPr>
          <w:rFonts w:ascii="Times New Roman" w:hAnsi="Times New Roman" w:cs="Times New Roman"/>
        </w:rPr>
        <w:t>Informazioni specifiche desunte da:</w:t>
      </w:r>
    </w:p>
    <w:p w:rsidR="003D7BE8" w:rsidRPr="007F0159" w:rsidRDefault="003D7BE8" w:rsidP="003D7BE8">
      <w:pPr>
        <w:tabs>
          <w:tab w:val="right" w:pos="10204"/>
        </w:tabs>
        <w:spacing w:before="60"/>
        <w:rPr>
          <w:rFonts w:ascii="Times New Roman" w:hAnsi="Times New Roman" w:cs="Times New Roman"/>
          <w:b/>
          <w:smallCaps/>
          <w:spacing w:val="-2"/>
        </w:rPr>
      </w:pPr>
      <w:r w:rsidRPr="00191B2E">
        <w:rPr>
          <w:rFonts w:ascii="Times New Roman" w:hAnsi="Times New Roman" w:cs="Times New Roman"/>
          <w:b/>
          <w:smallCaps/>
          <w:spacing w:val="-2"/>
          <w:u w:val="single"/>
        </w:rPr>
        <w:t>osservazioni e/o misurazioni sistematiche effettuate dai docenti nel contesto scuola/classe</w:t>
      </w:r>
      <w:r w:rsidRPr="007F0159">
        <w:rPr>
          <w:rFonts w:ascii="Times New Roman" w:hAnsi="Times New Roman" w:cs="Times New Roman"/>
          <w:b/>
          <w:smallCaps/>
          <w:spacing w:val="-2"/>
        </w:rPr>
        <w:t xml:space="preserve"> </w:t>
      </w:r>
      <w:r>
        <w:rPr>
          <w:rFonts w:ascii="Times New Roman" w:hAnsi="Times New Roman" w:cs="Times New Roman"/>
          <w:b/>
          <w:smallCaps/>
          <w:spacing w:val="-2"/>
        </w:rPr>
        <w:t xml:space="preserve"> </w:t>
      </w:r>
    </w:p>
    <w:p w:rsidR="003D7BE8" w:rsidRPr="006D2E1C" w:rsidRDefault="003D7BE8" w:rsidP="003D7BE8">
      <w:pPr>
        <w:spacing w:before="120"/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  <w:b/>
        </w:rPr>
        <w:t>Strumenti utilizzati per la osservazione/descrizione dell’</w:t>
      </w:r>
      <w:r>
        <w:rPr>
          <w:rFonts w:ascii="Times New Roman" w:hAnsi="Times New Roman" w:cs="Times New Roman"/>
          <w:b/>
        </w:rPr>
        <w:t>alunno</w:t>
      </w:r>
      <w:r w:rsidRPr="006D2E1C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 xml:space="preserve"> </w:t>
      </w:r>
      <w:r w:rsidRPr="00ED714C">
        <w:rPr>
          <w:rFonts w:ascii="Times New Roman" w:hAnsi="Times New Roman" w:cs="Times New Roman"/>
        </w:rPr>
        <w:t>……………………………………………</w:t>
      </w:r>
      <w:r>
        <w:rPr>
          <w:rFonts w:ascii="Times New Roman" w:hAnsi="Times New Roman" w:cs="Times New Roman"/>
        </w:rPr>
        <w:t>….</w:t>
      </w:r>
    </w:p>
    <w:p w:rsidR="003D7BE8" w:rsidRPr="006D2E1C" w:rsidRDefault="003D7BE8" w:rsidP="003D7BE8">
      <w:pPr>
        <w:spacing w:before="120"/>
        <w:rPr>
          <w:rFonts w:ascii="Times New Roman" w:hAnsi="Times New Roman" w:cs="Times New Roman"/>
        </w:rPr>
      </w:pPr>
      <w:r w:rsidRPr="00876954">
        <w:rPr>
          <w:rFonts w:ascii="Times New Roman" w:hAnsi="Times New Roman" w:cs="Times New Roman"/>
          <w:b/>
        </w:rPr>
        <w:t>Test, prove somministrate:</w:t>
      </w:r>
      <w:r>
        <w:rPr>
          <w:rFonts w:ascii="Times New Roman" w:hAnsi="Times New Roman" w:cs="Times New Roman"/>
          <w:b/>
        </w:rPr>
        <w:t xml:space="preserve"> </w:t>
      </w:r>
      <w:r w:rsidRPr="006D2E1C">
        <w:rPr>
          <w:rFonts w:ascii="Times New Roman" w:hAnsi="Times New Roman" w:cs="Times New Roman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</w:rPr>
        <w:t>…….</w:t>
      </w:r>
    </w:p>
    <w:p w:rsidR="003D7BE8" w:rsidRPr="006D2E1C" w:rsidRDefault="003D7BE8" w:rsidP="003D7BE8">
      <w:pPr>
        <w:tabs>
          <w:tab w:val="left" w:pos="426"/>
        </w:tabs>
        <w:spacing w:before="120"/>
        <w:rPr>
          <w:rFonts w:ascii="Times New Roman" w:hAnsi="Times New Roman" w:cs="Times New Roman"/>
          <w:color w:val="000000"/>
        </w:rPr>
      </w:pPr>
      <w:r w:rsidRPr="00876954">
        <w:rPr>
          <w:rFonts w:ascii="Times New Roman" w:hAnsi="Times New Roman" w:cs="Times New Roman"/>
          <w:b/>
          <w:color w:val="000000"/>
        </w:rPr>
        <w:t>Risultati:</w:t>
      </w:r>
      <w:r w:rsidRPr="006D2E1C">
        <w:rPr>
          <w:rFonts w:ascii="Times New Roman" w:hAnsi="Times New Roman" w:cs="Times New Roman"/>
          <w:color w:val="000000"/>
        </w:rPr>
        <w:t xml:space="preserve"> [</w:t>
      </w:r>
      <w:r w:rsidRPr="006D2E1C">
        <w:rPr>
          <w:rFonts w:ascii="Times New Roman" w:hAnsi="Times New Roman" w:cs="Times New Roman"/>
          <w:i/>
          <w:color w:val="0070C0"/>
        </w:rPr>
        <w:t>sintetizzare gli elementi che hanno una effettiva ricaduta sulle possibili scelte didattiche del PDP</w:t>
      </w:r>
      <w:r w:rsidRPr="006D2E1C">
        <w:rPr>
          <w:rFonts w:ascii="Times New Roman" w:hAnsi="Times New Roman" w:cs="Times New Roman"/>
          <w:color w:val="000000"/>
        </w:rPr>
        <w:t>]</w:t>
      </w:r>
    </w:p>
    <w:p w:rsidR="003D7BE8" w:rsidRPr="006D2E1C" w:rsidRDefault="003D7BE8" w:rsidP="003D7BE8">
      <w:pPr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………………………………………………………………………………………………………………………….</w:t>
      </w:r>
    </w:p>
    <w:p w:rsidR="003D7BE8" w:rsidRPr="006D2E1C" w:rsidRDefault="003D7BE8" w:rsidP="003D7BE8">
      <w:pPr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………………………………………………………………………………………………………………………….</w:t>
      </w:r>
    </w:p>
    <w:p w:rsidR="003D7BE8" w:rsidRDefault="003D7BE8" w:rsidP="003D7BE8">
      <w:pPr>
        <w:tabs>
          <w:tab w:val="left" w:pos="426"/>
        </w:tabs>
        <w:rPr>
          <w:rFonts w:ascii="Times New Roman" w:hAnsi="Times New Roman" w:cs="Times New Roman"/>
          <w:color w:val="000000"/>
          <w:sz w:val="16"/>
          <w:szCs w:val="16"/>
        </w:rPr>
      </w:pPr>
    </w:p>
    <w:p w:rsidR="00725982" w:rsidRDefault="00725982" w:rsidP="003D7BE8">
      <w:pPr>
        <w:tabs>
          <w:tab w:val="left" w:pos="426"/>
        </w:tabs>
        <w:rPr>
          <w:rFonts w:ascii="Times New Roman" w:hAnsi="Times New Roman" w:cs="Times New Roman"/>
          <w:color w:val="000000"/>
          <w:sz w:val="16"/>
          <w:szCs w:val="16"/>
        </w:rPr>
      </w:pPr>
      <w:r w:rsidRPr="006D2E1C">
        <w:rPr>
          <w:rFonts w:ascii="Times New Roman" w:hAnsi="Times New Roman" w:cs="Times New Roman"/>
          <w:b/>
          <w:iCs/>
          <w:caps/>
          <w:sz w:val="24"/>
          <w:szCs w:val="24"/>
        </w:rPr>
        <w:sym w:font="Wingdings" w:char="F0E0"/>
      </w:r>
      <w:r w:rsidRPr="006D2E1C">
        <w:rPr>
          <w:rFonts w:ascii="Times New Roman" w:hAnsi="Times New Roman" w:cs="Times New Roman"/>
          <w:b/>
          <w:iCs/>
          <w:caps/>
          <w:sz w:val="24"/>
          <w:szCs w:val="24"/>
        </w:rPr>
        <w:t xml:space="preserve"> </w:t>
      </w:r>
      <w:r w:rsidRPr="006D2E1C">
        <w:rPr>
          <w:rFonts w:ascii="Times New Roman" w:hAnsi="Times New Roman" w:cs="Times New Roman"/>
          <w:b/>
        </w:rPr>
        <w:t>INDIVIDUAZIONE DEL BISOGNO EDUCATIVO SPECIALE</w:t>
      </w:r>
    </w:p>
    <w:p w:rsidR="00725982" w:rsidRPr="00D260D9" w:rsidRDefault="00725982" w:rsidP="003D7BE8">
      <w:pPr>
        <w:tabs>
          <w:tab w:val="left" w:pos="426"/>
        </w:tabs>
        <w:rPr>
          <w:rFonts w:ascii="Times New Roman" w:hAnsi="Times New Roman" w:cs="Times New Roman"/>
          <w:color w:val="000000"/>
          <w:sz w:val="16"/>
          <w:szCs w:val="16"/>
        </w:rPr>
      </w:pPr>
    </w:p>
    <w:p w:rsidR="003D7BE8" w:rsidRPr="006D2E1C" w:rsidRDefault="003D7BE8" w:rsidP="003D7BE8">
      <w:pPr>
        <w:rPr>
          <w:rFonts w:ascii="Times New Roman" w:hAnsi="Times New Roman" w:cs="Times New Roman"/>
          <w:sz w:val="12"/>
          <w:szCs w:val="12"/>
        </w:rPr>
      </w:pPr>
    </w:p>
    <w:p w:rsidR="003D7BE8" w:rsidRPr="006D2E1C" w:rsidRDefault="003D7BE8" w:rsidP="002D4F1C">
      <w:pPr>
        <w:tabs>
          <w:tab w:val="right" w:pos="10204"/>
        </w:tabs>
        <w:jc w:val="center"/>
        <w:rPr>
          <w:rFonts w:ascii="Times New Roman" w:hAnsi="Times New Roman" w:cs="Times New Roman"/>
          <w:b/>
        </w:rPr>
      </w:pPr>
      <w:r w:rsidRPr="006D2E1C">
        <w:rPr>
          <w:rFonts w:ascii="Times New Roman" w:hAnsi="Times New Roman" w:cs="Times New Roman"/>
          <w:b/>
        </w:rPr>
        <w:t>Tipologia del Bisogno Educativo Speciale individuato</w:t>
      </w:r>
      <w:r w:rsidR="00DF3747">
        <w:rPr>
          <w:rFonts w:ascii="Times New Roman" w:hAnsi="Times New Roman" w:cs="Times New Roman"/>
          <w:b/>
        </w:rPr>
        <w:t xml:space="preserve"> </w:t>
      </w:r>
      <w:r w:rsidR="00DF273D" w:rsidRPr="00E046BC">
        <w:rPr>
          <w:rFonts w:ascii="Times New Roman" w:hAnsi="Times New Roman" w:cs="Times New Roman"/>
        </w:rPr>
        <w:t>(</w:t>
      </w:r>
      <w:r w:rsidR="00B849B0" w:rsidRPr="00E046BC">
        <w:rPr>
          <w:rFonts w:ascii="Times New Roman" w:hAnsi="Times New Roman" w:cs="Times New Roman"/>
        </w:rPr>
        <w:t>indicare una sola voce</w:t>
      </w:r>
      <w:r w:rsidR="00E046BC" w:rsidRPr="00E046BC">
        <w:rPr>
          <w:rFonts w:ascii="Times New Roman" w:hAnsi="Times New Roman" w:cs="Times New Roman"/>
        </w:rPr>
        <w:t xml:space="preserve"> in </w:t>
      </w:r>
      <w:r w:rsidR="00E046BC" w:rsidRPr="00E046BC">
        <w:rPr>
          <w:rFonts w:ascii="Times New Roman" w:hAnsi="Times New Roman" w:cs="Times New Roman"/>
          <w:b/>
        </w:rPr>
        <w:t>una</w:t>
      </w:r>
      <w:r w:rsidR="00E046BC" w:rsidRPr="00E046BC">
        <w:rPr>
          <w:rFonts w:ascii="Times New Roman" w:hAnsi="Times New Roman" w:cs="Times New Roman"/>
        </w:rPr>
        <w:t xml:space="preserve"> delle due tabelle</w:t>
      </w:r>
      <w:r w:rsidR="00B849B0" w:rsidRPr="00E046BC">
        <w:rPr>
          <w:rFonts w:ascii="Times New Roman" w:hAnsi="Times New Roman" w:cs="Times New Roman"/>
        </w:rPr>
        <w:t>)</w:t>
      </w:r>
    </w:p>
    <w:tbl>
      <w:tblPr>
        <w:tblStyle w:val="Grigliatabella"/>
        <w:tblW w:w="4529" w:type="dxa"/>
        <w:tblLook w:val="04A0" w:firstRow="1" w:lastRow="0" w:firstColumn="1" w:lastColumn="0" w:noHBand="0" w:noVBand="1"/>
      </w:tblPr>
      <w:tblGrid>
        <w:gridCol w:w="1608"/>
        <w:gridCol w:w="1427"/>
        <w:gridCol w:w="1494"/>
      </w:tblGrid>
      <w:tr w:rsidR="00A14DF5" w:rsidRPr="00F6360A" w:rsidTr="00981A22">
        <w:trPr>
          <w:trHeight w:val="358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14DF5" w:rsidRPr="00F95B50" w:rsidRDefault="00A14DF5" w:rsidP="00981A22">
            <w:pPr>
              <w:spacing w:before="60"/>
              <w:jc w:val="center"/>
              <w:rPr>
                <w:b/>
                <w:sz w:val="22"/>
                <w:szCs w:val="22"/>
              </w:rPr>
            </w:pPr>
            <w:r w:rsidRPr="00F95B50">
              <w:rPr>
                <w:b/>
                <w:sz w:val="22"/>
                <w:szCs w:val="22"/>
              </w:rPr>
              <w:t>Disturbi Evolutivi Specifici</w:t>
            </w:r>
            <w:r w:rsidR="00DF3747" w:rsidRPr="00B849B0">
              <w:rPr>
                <w:b/>
                <w:color w:val="FF0000"/>
                <w:sz w:val="22"/>
                <w:szCs w:val="22"/>
              </w:rPr>
              <w:t>*</w:t>
            </w:r>
          </w:p>
        </w:tc>
      </w:tr>
      <w:tr w:rsidR="00A14DF5" w:rsidRPr="00F6360A" w:rsidTr="00981A22">
        <w:trPr>
          <w:trHeight w:val="1063"/>
        </w:trPr>
        <w:tc>
          <w:tcPr>
            <w:tcW w:w="1608" w:type="dxa"/>
            <w:tcBorders>
              <w:left w:val="double" w:sz="4" w:space="0" w:color="auto"/>
            </w:tcBorders>
            <w:vAlign w:val="center"/>
          </w:tcPr>
          <w:p w:rsidR="00A14DF5" w:rsidRPr="00F95B50" w:rsidRDefault="00A14DF5" w:rsidP="00981A22">
            <w:pPr>
              <w:jc w:val="center"/>
              <w:rPr>
                <w:sz w:val="16"/>
                <w:szCs w:val="16"/>
              </w:rPr>
            </w:pPr>
            <w:r w:rsidRPr="00F95B50">
              <w:rPr>
                <w:rFonts w:ascii="Arial" w:eastAsia="Arial" w:hAnsi="Arial"/>
                <w:sz w:val="16"/>
                <w:szCs w:val="16"/>
              </w:rPr>
              <w:t>ADHD/DOP (</w:t>
            </w:r>
            <w:r w:rsidRPr="00F95B50">
              <w:rPr>
                <w:rFonts w:ascii="Arial" w:eastAsia="Arial" w:hAnsi="Arial"/>
                <w:sz w:val="16"/>
                <w:szCs w:val="16"/>
                <w:u w:val="single"/>
              </w:rPr>
              <w:t>non</w:t>
            </w:r>
            <w:r w:rsidRPr="00F95B50">
              <w:rPr>
                <w:rFonts w:ascii="Arial" w:eastAsia="Arial" w:hAnsi="Arial"/>
                <w:sz w:val="16"/>
                <w:szCs w:val="16"/>
              </w:rPr>
              <w:t xml:space="preserve"> certificati secondo il DPCM 185/2006)</w:t>
            </w:r>
          </w:p>
        </w:tc>
        <w:tc>
          <w:tcPr>
            <w:tcW w:w="1427" w:type="dxa"/>
            <w:vAlign w:val="center"/>
          </w:tcPr>
          <w:p w:rsidR="00A14DF5" w:rsidRDefault="00A14DF5" w:rsidP="00981A22">
            <w:pPr>
              <w:spacing w:line="0" w:lineRule="atLeast"/>
              <w:jc w:val="center"/>
              <w:rPr>
                <w:rFonts w:ascii="Arial" w:eastAsia="Arial" w:hAnsi="Arial"/>
                <w:sz w:val="16"/>
                <w:szCs w:val="16"/>
              </w:rPr>
            </w:pPr>
            <w:r>
              <w:rPr>
                <w:rFonts w:ascii="Arial" w:eastAsia="Arial" w:hAnsi="Arial"/>
                <w:sz w:val="16"/>
                <w:szCs w:val="16"/>
              </w:rPr>
              <w:t xml:space="preserve">Funzionamento Intellettivo </w:t>
            </w:r>
            <w:r w:rsidRPr="00F95B50">
              <w:rPr>
                <w:rFonts w:ascii="Arial" w:eastAsia="Arial" w:hAnsi="Arial"/>
                <w:sz w:val="16"/>
                <w:szCs w:val="16"/>
              </w:rPr>
              <w:t>Limite</w:t>
            </w:r>
          </w:p>
          <w:p w:rsidR="00A14DF5" w:rsidRPr="00F95B50" w:rsidRDefault="00A14DF5" w:rsidP="00981A22">
            <w:pPr>
              <w:spacing w:line="0" w:lineRule="atLeast"/>
              <w:jc w:val="center"/>
              <w:rPr>
                <w:rFonts w:ascii="Arial" w:eastAsia="Arial" w:hAnsi="Arial"/>
                <w:sz w:val="16"/>
                <w:szCs w:val="16"/>
              </w:rPr>
            </w:pPr>
            <w:r w:rsidRPr="00F95B50">
              <w:rPr>
                <w:rFonts w:ascii="Arial" w:eastAsia="Arial" w:hAnsi="Arial"/>
                <w:sz w:val="16"/>
                <w:szCs w:val="16"/>
              </w:rPr>
              <w:t>(</w:t>
            </w:r>
            <w:r w:rsidRPr="00F95B50">
              <w:rPr>
                <w:rFonts w:ascii="Arial" w:eastAsia="Arial" w:hAnsi="Arial"/>
                <w:sz w:val="16"/>
                <w:szCs w:val="16"/>
                <w:u w:val="single"/>
              </w:rPr>
              <w:t>non</w:t>
            </w:r>
            <w:r w:rsidRPr="00F95B50">
              <w:rPr>
                <w:rFonts w:ascii="Arial" w:eastAsia="Arial" w:hAnsi="Arial"/>
                <w:sz w:val="16"/>
                <w:szCs w:val="16"/>
              </w:rPr>
              <w:t xml:space="preserve"> certificato secondo il DPCM185/2006)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vAlign w:val="center"/>
          </w:tcPr>
          <w:p w:rsidR="00A14DF5" w:rsidRPr="00F95B50" w:rsidRDefault="00A14DF5" w:rsidP="00981A22">
            <w:pPr>
              <w:spacing w:before="60"/>
              <w:jc w:val="center"/>
              <w:rPr>
                <w:sz w:val="16"/>
                <w:szCs w:val="16"/>
              </w:rPr>
            </w:pPr>
            <w:r w:rsidRPr="00F95B50">
              <w:rPr>
                <w:rFonts w:ascii="Arial" w:eastAsia="Arial" w:hAnsi="Arial"/>
                <w:sz w:val="16"/>
                <w:szCs w:val="16"/>
              </w:rPr>
              <w:t>Altro</w:t>
            </w:r>
            <w:r w:rsidR="00B314CE">
              <w:rPr>
                <w:rFonts w:ascii="Arial" w:eastAsia="Arial" w:hAnsi="Arial"/>
                <w:sz w:val="16"/>
                <w:szCs w:val="16"/>
              </w:rPr>
              <w:t xml:space="preserve"> Disturbo Evolutivo Specifico</w:t>
            </w:r>
            <w:r w:rsidRPr="00F95B50">
              <w:rPr>
                <w:rFonts w:ascii="Arial" w:eastAsia="Arial" w:hAnsi="Arial"/>
                <w:sz w:val="16"/>
                <w:szCs w:val="16"/>
              </w:rPr>
              <w:t xml:space="preserve"> [specificare] BES </w:t>
            </w:r>
            <w:r w:rsidRPr="00F95B50">
              <w:rPr>
                <w:rFonts w:ascii="Arial" w:eastAsia="Arial" w:hAnsi="Arial"/>
                <w:sz w:val="16"/>
                <w:szCs w:val="16"/>
                <w:u w:val="single"/>
              </w:rPr>
              <w:t>non</w:t>
            </w:r>
            <w:r w:rsidRPr="00F95B50">
              <w:rPr>
                <w:rFonts w:ascii="Arial" w:eastAsia="Arial" w:hAnsi="Arial"/>
                <w:sz w:val="16"/>
                <w:szCs w:val="16"/>
              </w:rPr>
              <w:t xml:space="preserve"> certificati</w:t>
            </w:r>
            <w:r w:rsidR="00B314CE" w:rsidRPr="00F95B50">
              <w:rPr>
                <w:rFonts w:ascii="Arial" w:eastAsia="Arial" w:hAnsi="Arial"/>
                <w:sz w:val="16"/>
                <w:szCs w:val="16"/>
              </w:rPr>
              <w:t xml:space="preserve"> secondo il DPCM185/2006</w:t>
            </w:r>
          </w:p>
        </w:tc>
      </w:tr>
      <w:tr w:rsidR="00A14DF5" w:rsidRPr="00F6360A" w:rsidTr="004D6622">
        <w:trPr>
          <w:trHeight w:val="317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</w:tcBorders>
          </w:tcPr>
          <w:p w:rsidR="00A14DF5" w:rsidRPr="00F6360A" w:rsidRDefault="00A14DF5" w:rsidP="006420C5">
            <w:pPr>
              <w:spacing w:before="60"/>
              <w:rPr>
                <w:b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A14DF5" w:rsidRDefault="00A14DF5" w:rsidP="006420C5">
            <w:pPr>
              <w:spacing w:line="0" w:lineRule="atLeast"/>
              <w:ind w:left="40"/>
              <w:rPr>
                <w:rFonts w:ascii="Arial" w:eastAsia="Arial" w:hAnsi="Arial"/>
              </w:rPr>
            </w:pPr>
          </w:p>
        </w:tc>
        <w:tc>
          <w:tcPr>
            <w:tcW w:w="0" w:type="auto"/>
            <w:tcBorders>
              <w:bottom w:val="double" w:sz="4" w:space="0" w:color="auto"/>
              <w:right w:val="double" w:sz="4" w:space="0" w:color="auto"/>
            </w:tcBorders>
          </w:tcPr>
          <w:p w:rsidR="00A14DF5" w:rsidRPr="00F6360A" w:rsidRDefault="00A14DF5" w:rsidP="006420C5">
            <w:pPr>
              <w:spacing w:before="60"/>
              <w:rPr>
                <w:b/>
              </w:rPr>
            </w:pPr>
          </w:p>
        </w:tc>
      </w:tr>
    </w:tbl>
    <w:tbl>
      <w:tblPr>
        <w:tblStyle w:val="Grigliatabella"/>
        <w:tblpPr w:leftFromText="141" w:rightFromText="141" w:vertAnchor="text" w:horzAnchor="margin" w:tblpXSpec="right" w:tblpY="-1971"/>
        <w:tblW w:w="5368" w:type="dxa"/>
        <w:tblLook w:val="04A0" w:firstRow="1" w:lastRow="0" w:firstColumn="1" w:lastColumn="0" w:noHBand="0" w:noVBand="1"/>
      </w:tblPr>
      <w:tblGrid>
        <w:gridCol w:w="990"/>
        <w:gridCol w:w="1026"/>
        <w:gridCol w:w="2271"/>
        <w:gridCol w:w="1081"/>
      </w:tblGrid>
      <w:tr w:rsidR="00DF3747" w:rsidTr="00DF3747">
        <w:trPr>
          <w:trHeight w:val="411"/>
        </w:trPr>
        <w:tc>
          <w:tcPr>
            <w:tcW w:w="536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3747" w:rsidRDefault="00DF3747" w:rsidP="00DF3747">
            <w:pPr>
              <w:tabs>
                <w:tab w:val="right" w:pos="10204"/>
              </w:tabs>
              <w:jc w:val="center"/>
              <w:rPr>
                <w:b/>
              </w:rPr>
            </w:pPr>
            <w:r w:rsidRPr="00F95B50">
              <w:rPr>
                <w:b/>
                <w:sz w:val="22"/>
                <w:szCs w:val="22"/>
              </w:rPr>
              <w:t>Svantaggio</w:t>
            </w:r>
            <w:r w:rsidRPr="00B849B0">
              <w:rPr>
                <w:b/>
                <w:color w:val="FF0000"/>
              </w:rPr>
              <w:t>**</w:t>
            </w:r>
          </w:p>
        </w:tc>
      </w:tr>
      <w:tr w:rsidR="00DF3747" w:rsidTr="00DF3747">
        <w:trPr>
          <w:trHeight w:val="693"/>
        </w:trPr>
        <w:tc>
          <w:tcPr>
            <w:tcW w:w="990" w:type="dxa"/>
            <w:tcBorders>
              <w:left w:val="double" w:sz="4" w:space="0" w:color="auto"/>
            </w:tcBorders>
            <w:vAlign w:val="center"/>
          </w:tcPr>
          <w:p w:rsidR="00DF3747" w:rsidRPr="00F95B50" w:rsidRDefault="00DF3747" w:rsidP="00DF3747">
            <w:pPr>
              <w:spacing w:before="60"/>
              <w:jc w:val="center"/>
              <w:rPr>
                <w:rFonts w:ascii="Arial" w:eastAsia="Arial" w:hAnsi="Arial"/>
                <w:sz w:val="16"/>
                <w:szCs w:val="16"/>
              </w:rPr>
            </w:pPr>
            <w:r w:rsidRPr="00F95B50">
              <w:rPr>
                <w:rFonts w:ascii="Arial" w:eastAsia="Arial" w:hAnsi="Arial"/>
                <w:sz w:val="16"/>
                <w:szCs w:val="16"/>
              </w:rPr>
              <w:t>Socio-economico</w:t>
            </w:r>
          </w:p>
        </w:tc>
        <w:tc>
          <w:tcPr>
            <w:tcW w:w="1026" w:type="dxa"/>
            <w:vAlign w:val="center"/>
          </w:tcPr>
          <w:p w:rsidR="00DF3747" w:rsidRPr="00F95B50" w:rsidRDefault="00DF3747" w:rsidP="00DF3747">
            <w:pPr>
              <w:spacing w:before="60"/>
              <w:jc w:val="center"/>
              <w:rPr>
                <w:rFonts w:ascii="Arial" w:eastAsia="Arial" w:hAnsi="Arial"/>
                <w:sz w:val="16"/>
                <w:szCs w:val="16"/>
              </w:rPr>
            </w:pPr>
            <w:r w:rsidRPr="00F95B50">
              <w:rPr>
                <w:rFonts w:ascii="Arial" w:eastAsia="Arial" w:hAnsi="Arial"/>
                <w:sz w:val="16"/>
                <w:szCs w:val="16"/>
              </w:rPr>
              <w:t>Linguistico-culturale</w:t>
            </w:r>
          </w:p>
        </w:tc>
        <w:tc>
          <w:tcPr>
            <w:tcW w:w="2271" w:type="dxa"/>
            <w:vAlign w:val="center"/>
          </w:tcPr>
          <w:p w:rsidR="00DF3747" w:rsidRPr="00F95B50" w:rsidRDefault="00DF3747" w:rsidP="00DF3747">
            <w:pPr>
              <w:spacing w:before="60"/>
              <w:jc w:val="center"/>
            </w:pPr>
            <w:r w:rsidRPr="00F95B50">
              <w:rPr>
                <w:rFonts w:ascii="Arial" w:eastAsia="Arial" w:hAnsi="Arial"/>
                <w:sz w:val="16"/>
                <w:szCs w:val="16"/>
              </w:rPr>
              <w:t>Disagio comportamentale/relazionale</w:t>
            </w:r>
          </w:p>
        </w:tc>
        <w:tc>
          <w:tcPr>
            <w:tcW w:w="1081" w:type="dxa"/>
            <w:tcBorders>
              <w:right w:val="double" w:sz="4" w:space="0" w:color="auto"/>
            </w:tcBorders>
            <w:vAlign w:val="center"/>
          </w:tcPr>
          <w:p w:rsidR="00DF3747" w:rsidRPr="00F95B50" w:rsidRDefault="00DF3747" w:rsidP="00DF3747">
            <w:pPr>
              <w:spacing w:before="60"/>
              <w:jc w:val="center"/>
            </w:pPr>
            <w:r w:rsidRPr="00F95B50">
              <w:rPr>
                <w:rFonts w:ascii="Arial" w:eastAsia="Arial" w:hAnsi="Arial"/>
                <w:sz w:val="16"/>
                <w:szCs w:val="16"/>
              </w:rPr>
              <w:t>Altro [specificare</w:t>
            </w:r>
            <w:r w:rsidRPr="00F95B50">
              <w:rPr>
                <w:rFonts w:ascii="Arial" w:eastAsia="Arial" w:hAnsi="Arial"/>
              </w:rPr>
              <w:t>]</w:t>
            </w:r>
          </w:p>
        </w:tc>
      </w:tr>
      <w:tr w:rsidR="00DF3747" w:rsidTr="00DF3747">
        <w:trPr>
          <w:trHeight w:val="373"/>
        </w:trPr>
        <w:tc>
          <w:tcPr>
            <w:tcW w:w="990" w:type="dxa"/>
            <w:tcBorders>
              <w:left w:val="double" w:sz="4" w:space="0" w:color="auto"/>
              <w:bottom w:val="double" w:sz="4" w:space="0" w:color="auto"/>
            </w:tcBorders>
          </w:tcPr>
          <w:p w:rsidR="00DF3747" w:rsidRDefault="00DF3747" w:rsidP="00DF3747">
            <w:pPr>
              <w:tabs>
                <w:tab w:val="right" w:pos="10204"/>
              </w:tabs>
              <w:rPr>
                <w:b/>
              </w:rPr>
            </w:pPr>
          </w:p>
        </w:tc>
        <w:tc>
          <w:tcPr>
            <w:tcW w:w="1026" w:type="dxa"/>
            <w:tcBorders>
              <w:bottom w:val="double" w:sz="4" w:space="0" w:color="auto"/>
            </w:tcBorders>
          </w:tcPr>
          <w:p w:rsidR="00DF3747" w:rsidRDefault="00DF3747" w:rsidP="00DF3747">
            <w:pPr>
              <w:tabs>
                <w:tab w:val="right" w:pos="10204"/>
              </w:tabs>
              <w:rPr>
                <w:b/>
              </w:rPr>
            </w:pPr>
          </w:p>
        </w:tc>
        <w:tc>
          <w:tcPr>
            <w:tcW w:w="2271" w:type="dxa"/>
            <w:tcBorders>
              <w:bottom w:val="double" w:sz="4" w:space="0" w:color="auto"/>
            </w:tcBorders>
          </w:tcPr>
          <w:p w:rsidR="00DF3747" w:rsidRDefault="00DF3747" w:rsidP="00DF3747">
            <w:pPr>
              <w:tabs>
                <w:tab w:val="right" w:pos="10204"/>
              </w:tabs>
              <w:rPr>
                <w:b/>
              </w:rPr>
            </w:pPr>
          </w:p>
        </w:tc>
        <w:tc>
          <w:tcPr>
            <w:tcW w:w="1081" w:type="dxa"/>
            <w:tcBorders>
              <w:bottom w:val="double" w:sz="4" w:space="0" w:color="auto"/>
              <w:right w:val="double" w:sz="4" w:space="0" w:color="auto"/>
            </w:tcBorders>
          </w:tcPr>
          <w:p w:rsidR="00DF3747" w:rsidRDefault="00DF3747" w:rsidP="00DF3747">
            <w:pPr>
              <w:tabs>
                <w:tab w:val="right" w:pos="10204"/>
              </w:tabs>
              <w:rPr>
                <w:b/>
              </w:rPr>
            </w:pPr>
          </w:p>
        </w:tc>
      </w:tr>
    </w:tbl>
    <w:p w:rsidR="003D7BE8" w:rsidRDefault="003D7BE8" w:rsidP="003D7BE8">
      <w:pPr>
        <w:rPr>
          <w:rFonts w:ascii="Times New Roman" w:hAnsi="Times New Roman" w:cs="Times New Roman"/>
          <w:sz w:val="12"/>
          <w:szCs w:val="12"/>
        </w:rPr>
      </w:pPr>
    </w:p>
    <w:p w:rsidR="00DF3747" w:rsidRDefault="00DF3747" w:rsidP="003D7BE8">
      <w:pPr>
        <w:tabs>
          <w:tab w:val="right" w:pos="10204"/>
        </w:tabs>
        <w:rPr>
          <w:rFonts w:ascii="Times New Roman" w:hAnsi="Times New Roman" w:cs="Times New Roman"/>
          <w:b/>
        </w:rPr>
      </w:pPr>
      <w:r w:rsidRPr="00B849B0">
        <w:rPr>
          <w:rFonts w:ascii="Times New Roman" w:hAnsi="Times New Roman" w:cs="Times New Roman"/>
          <w:b/>
          <w:color w:val="FF0000"/>
        </w:rPr>
        <w:t>*</w:t>
      </w:r>
      <w:r>
        <w:rPr>
          <w:rFonts w:ascii="Times New Roman" w:hAnsi="Times New Roman" w:cs="Times New Roman"/>
          <w:b/>
        </w:rPr>
        <w:t>Indicare una sola voce secondo quanto riportato nella documentazione clinica</w:t>
      </w:r>
    </w:p>
    <w:p w:rsidR="00D7773C" w:rsidRDefault="00DF3747" w:rsidP="003D7BE8">
      <w:pPr>
        <w:tabs>
          <w:tab w:val="right" w:pos="10204"/>
        </w:tabs>
        <w:rPr>
          <w:rFonts w:ascii="Times New Roman" w:hAnsi="Times New Roman" w:cs="Times New Roman"/>
          <w:b/>
        </w:rPr>
      </w:pPr>
      <w:r w:rsidRPr="00B849B0">
        <w:rPr>
          <w:rFonts w:ascii="Times New Roman" w:hAnsi="Times New Roman" w:cs="Times New Roman"/>
          <w:b/>
          <w:color w:val="FF0000"/>
        </w:rPr>
        <w:t>**</w:t>
      </w:r>
      <w:r>
        <w:rPr>
          <w:rFonts w:ascii="Times New Roman" w:hAnsi="Times New Roman" w:cs="Times New Roman"/>
          <w:b/>
        </w:rPr>
        <w:t>Indicare nella tabella una sola voce (lo svantaggio prevalente)</w:t>
      </w:r>
    </w:p>
    <w:p w:rsidR="00DF3747" w:rsidRDefault="00DF3747" w:rsidP="003D7BE8">
      <w:pPr>
        <w:tabs>
          <w:tab w:val="right" w:pos="10204"/>
        </w:tabs>
        <w:rPr>
          <w:rFonts w:ascii="Times New Roman" w:hAnsi="Times New Roman" w:cs="Times New Roman"/>
          <w:b/>
        </w:rPr>
      </w:pPr>
    </w:p>
    <w:p w:rsidR="003D7BE8" w:rsidRPr="006D2E1C" w:rsidRDefault="003D7BE8" w:rsidP="003D7BE8">
      <w:pPr>
        <w:tabs>
          <w:tab w:val="right" w:pos="10204"/>
        </w:tabs>
        <w:rPr>
          <w:rFonts w:ascii="Times New Roman" w:hAnsi="Times New Roman" w:cs="Times New Roman"/>
          <w:b/>
        </w:rPr>
      </w:pPr>
      <w:r w:rsidRPr="006D2E1C">
        <w:rPr>
          <w:rFonts w:ascii="Times New Roman" w:hAnsi="Times New Roman" w:cs="Times New Roman"/>
          <w:b/>
        </w:rPr>
        <w:t>Considerazioni Pedagogico-didattiche che determinano l’individuazione formale del bisogno</w:t>
      </w:r>
      <w:r>
        <w:rPr>
          <w:rFonts w:ascii="Times New Roman" w:hAnsi="Times New Roman" w:cs="Times New Roman"/>
          <w:b/>
        </w:rPr>
        <w:t xml:space="preserve">  </w:t>
      </w:r>
    </w:p>
    <w:p w:rsidR="003D7BE8" w:rsidRPr="006D2E1C" w:rsidRDefault="003D7BE8" w:rsidP="003D7BE8">
      <w:pPr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</w:rPr>
        <w:t xml:space="preserve"> 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</w:t>
      </w:r>
    </w:p>
    <w:p w:rsidR="003D7BE8" w:rsidRPr="006D2E1C" w:rsidRDefault="003D7BE8" w:rsidP="003D7BE8">
      <w:pPr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………………………………………………………………………………………………………………………….</w:t>
      </w:r>
    </w:p>
    <w:p w:rsidR="003D7BE8" w:rsidRDefault="003D7BE8" w:rsidP="003D7BE8">
      <w:pPr>
        <w:rPr>
          <w:rFonts w:ascii="Times New Roman" w:hAnsi="Times New Roman" w:cs="Times New Roman"/>
          <w:sz w:val="20"/>
          <w:szCs w:val="20"/>
        </w:rPr>
      </w:pPr>
    </w:p>
    <w:p w:rsidR="007E0AEC" w:rsidRDefault="007E0AEC" w:rsidP="003D7BE8">
      <w:pPr>
        <w:rPr>
          <w:rFonts w:ascii="Times New Roman" w:hAnsi="Times New Roman" w:cs="Times New Roman"/>
          <w:sz w:val="20"/>
          <w:szCs w:val="20"/>
        </w:rPr>
      </w:pPr>
    </w:p>
    <w:p w:rsidR="006221B7" w:rsidRDefault="006221B7" w:rsidP="003D7BE8">
      <w:pPr>
        <w:rPr>
          <w:rFonts w:ascii="Times New Roman" w:hAnsi="Times New Roman" w:cs="Times New Roman"/>
          <w:sz w:val="20"/>
          <w:szCs w:val="20"/>
        </w:rPr>
      </w:pPr>
    </w:p>
    <w:p w:rsidR="00B6762A" w:rsidRPr="00B6762A" w:rsidRDefault="003D7BE8" w:rsidP="00B6762A">
      <w:pPr>
        <w:pStyle w:val="Corpotesto"/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tbl>
      <w:tblPr>
        <w:tblW w:w="1077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773"/>
      </w:tblGrid>
      <w:tr w:rsidR="00B6762A" w:rsidRPr="00251C69" w:rsidTr="003F6072">
        <w:trPr>
          <w:trHeight w:val="567"/>
        </w:trPr>
        <w:tc>
          <w:tcPr>
            <w:tcW w:w="10773" w:type="dxa"/>
            <w:tcBorders>
              <w:top w:val="single" w:sz="18" w:space="0" w:color="D9D9D9"/>
              <w:left w:val="single" w:sz="18" w:space="0" w:color="D9D9D9"/>
              <w:bottom w:val="single" w:sz="18" w:space="0" w:color="D9D9D9"/>
              <w:right w:val="single" w:sz="18" w:space="0" w:color="D9D9D9"/>
            </w:tcBorders>
            <w:shd w:val="clear" w:color="auto" w:fill="BFBFBF"/>
            <w:vAlign w:val="center"/>
          </w:tcPr>
          <w:p w:rsidR="00B6762A" w:rsidRPr="00251C69" w:rsidRDefault="00B6762A" w:rsidP="003F6072">
            <w:pPr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  <w:r w:rsidRPr="00251C69">
              <w:rPr>
                <w:rFonts w:ascii="Times New Roman" w:hAnsi="Times New Roman" w:cs="Times New Roman"/>
                <w:b/>
                <w:sz w:val="16"/>
                <w:szCs w:val="16"/>
              </w:rPr>
              <w:br w:type="page"/>
            </w:r>
            <w:r w:rsidRPr="00251C69">
              <w:rPr>
                <w:rFonts w:ascii="Times New Roman" w:hAnsi="Times New Roman" w:cs="Times New Roman"/>
                <w:b/>
                <w:sz w:val="16"/>
                <w:szCs w:val="16"/>
              </w:rPr>
              <w:br w:type="page"/>
            </w:r>
            <w:r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Sezione </w:t>
            </w:r>
            <w:r w:rsidR="003F6072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3</w:t>
            </w:r>
            <w:r w:rsidRPr="00251C69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–</w:t>
            </w:r>
            <w:r w:rsidRPr="00251C69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VALUTAZIONE DELLE ABILITA’ E DEI COMPORTAMENTI</w:t>
            </w:r>
          </w:p>
        </w:tc>
      </w:tr>
    </w:tbl>
    <w:p w:rsidR="00B16137" w:rsidRDefault="00B16137" w:rsidP="00D96F02">
      <w:pPr>
        <w:tabs>
          <w:tab w:val="left" w:pos="1655"/>
        </w:tabs>
        <w:suppressAutoHyphens/>
        <w:rPr>
          <w:b/>
        </w:rPr>
      </w:pPr>
    </w:p>
    <w:p w:rsidR="00D96F02" w:rsidRDefault="00B16137" w:rsidP="00D96F02">
      <w:pPr>
        <w:tabs>
          <w:tab w:val="left" w:pos="1655"/>
        </w:tabs>
        <w:suppressAutoHyphens/>
        <w:rPr>
          <w:b/>
        </w:rPr>
      </w:pPr>
      <w:r>
        <w:rPr>
          <w:b/>
        </w:rPr>
        <w:t>A</w:t>
      </w:r>
      <w:r w:rsidR="00300A66">
        <w:rPr>
          <w:b/>
        </w:rPr>
        <w:t>) DIFFICOLTA’ TRASVERSALI A TUTTE LE DISCIPLINE O ATTIVITA’</w:t>
      </w:r>
    </w:p>
    <w:tbl>
      <w:tblPr>
        <w:tblW w:w="10755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53"/>
        <w:gridCol w:w="708"/>
        <w:gridCol w:w="711"/>
        <w:gridCol w:w="292"/>
        <w:gridCol w:w="556"/>
        <w:gridCol w:w="120"/>
        <w:gridCol w:w="592"/>
        <w:gridCol w:w="57"/>
        <w:gridCol w:w="223"/>
        <w:gridCol w:w="1122"/>
        <w:gridCol w:w="12"/>
        <w:gridCol w:w="1409"/>
      </w:tblGrid>
      <w:tr w:rsidR="00F03C8C" w:rsidTr="00F03C8C">
        <w:trPr>
          <w:trHeight w:val="284"/>
          <w:jc w:val="center"/>
        </w:trPr>
        <w:tc>
          <w:tcPr>
            <w:tcW w:w="107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F03C8C" w:rsidRDefault="00F03C8C">
            <w:pPr>
              <w:rPr>
                <w:b/>
              </w:rPr>
            </w:pPr>
            <w:r>
              <w:rPr>
                <w:b/>
              </w:rPr>
              <w:t>PROPRIETÀ LINGUISTICHE</w:t>
            </w:r>
          </w:p>
        </w:tc>
      </w:tr>
      <w:tr w:rsidR="00F03C8C" w:rsidTr="00F03C8C">
        <w:trPr>
          <w:trHeight w:val="284"/>
          <w:jc w:val="center"/>
        </w:trPr>
        <w:tc>
          <w:tcPr>
            <w:tcW w:w="10755" w:type="dxa"/>
            <w:gridSpan w:val="12"/>
            <w:tcBorders>
              <w:top w:val="single" w:sz="4" w:space="0" w:color="auto"/>
              <w:left w:val="single" w:sz="4" w:space="0" w:color="auto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F03C8C" w:rsidRDefault="00F03C8C">
            <w:pPr>
              <w:tabs>
                <w:tab w:val="left" w:pos="5122"/>
              </w:tabs>
              <w:jc w:val="both"/>
            </w:pPr>
            <w:r>
              <w:rPr>
                <w:b/>
                <w:i/>
              </w:rPr>
              <w:t>Dall’osservazione nel contesto scuola/classe:</w:t>
            </w:r>
          </w:p>
        </w:tc>
      </w:tr>
      <w:tr w:rsidR="00F03C8C" w:rsidTr="00F03C8C">
        <w:trPr>
          <w:trHeight w:val="56"/>
          <w:jc w:val="center"/>
        </w:trPr>
        <w:tc>
          <w:tcPr>
            <w:tcW w:w="4953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F03C8C" w:rsidRDefault="00F03C8C">
            <w:pPr>
              <w:tabs>
                <w:tab w:val="left" w:pos="5122"/>
              </w:tabs>
              <w:ind w:left="90"/>
              <w:jc w:val="both"/>
            </w:pPr>
            <w:r>
              <w:t>Difficoltà nella strutturazione della frase</w:t>
            </w:r>
          </w:p>
        </w:tc>
        <w:tc>
          <w:tcPr>
            <w:tcW w:w="1419" w:type="dxa"/>
            <w:gridSpan w:val="2"/>
            <w:tcBorders>
              <w:top w:val="single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F03C8C" w:rsidRDefault="00F03C8C">
            <w:pPr>
              <w:tabs>
                <w:tab w:val="left" w:pos="5122"/>
              </w:tabs>
              <w:jc w:val="both"/>
            </w:pPr>
            <w:r>
              <w:t>□ mai</w:t>
            </w:r>
          </w:p>
        </w:tc>
        <w:tc>
          <w:tcPr>
            <w:tcW w:w="1617" w:type="dxa"/>
            <w:gridSpan w:val="5"/>
            <w:tcBorders>
              <w:top w:val="single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F03C8C" w:rsidRDefault="00F03C8C">
            <w:pPr>
              <w:tabs>
                <w:tab w:val="left" w:pos="5122"/>
              </w:tabs>
              <w:jc w:val="both"/>
            </w:pPr>
            <w:r>
              <w:t>□ talvolta</w:t>
            </w:r>
          </w:p>
        </w:tc>
        <w:tc>
          <w:tcPr>
            <w:tcW w:w="2766" w:type="dxa"/>
            <w:gridSpan w:val="4"/>
            <w:tcBorders>
              <w:top w:val="single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F03C8C" w:rsidRDefault="00F03C8C">
            <w:pPr>
              <w:tabs>
                <w:tab w:val="left" w:pos="5122"/>
              </w:tabs>
              <w:jc w:val="both"/>
            </w:pPr>
            <w:r>
              <w:t>□ spesso</w:t>
            </w:r>
          </w:p>
        </w:tc>
      </w:tr>
      <w:tr w:rsidR="00F03C8C" w:rsidTr="00F03C8C">
        <w:trPr>
          <w:trHeight w:val="63"/>
          <w:jc w:val="center"/>
        </w:trPr>
        <w:tc>
          <w:tcPr>
            <w:tcW w:w="4953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F03C8C" w:rsidRDefault="00F03C8C">
            <w:pPr>
              <w:tabs>
                <w:tab w:val="left" w:pos="5122"/>
              </w:tabs>
              <w:ind w:left="90"/>
              <w:jc w:val="both"/>
            </w:pPr>
            <w:r>
              <w:t>Difficoltà nel reperimento lessicale</w:t>
            </w:r>
          </w:p>
        </w:tc>
        <w:tc>
          <w:tcPr>
            <w:tcW w:w="1419" w:type="dxa"/>
            <w:gridSpan w:val="2"/>
            <w:tcBorders>
              <w:top w:val="dotted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F03C8C" w:rsidRDefault="00F03C8C">
            <w:pPr>
              <w:tabs>
                <w:tab w:val="left" w:pos="5122"/>
              </w:tabs>
              <w:jc w:val="both"/>
            </w:pPr>
            <w:r>
              <w:t>□ mai</w:t>
            </w:r>
          </w:p>
        </w:tc>
        <w:tc>
          <w:tcPr>
            <w:tcW w:w="1617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F03C8C" w:rsidRDefault="00F03C8C">
            <w:pPr>
              <w:tabs>
                <w:tab w:val="left" w:pos="5122"/>
              </w:tabs>
              <w:jc w:val="both"/>
            </w:pPr>
            <w:r>
              <w:t>□ talvolta</w:t>
            </w:r>
          </w:p>
        </w:tc>
        <w:tc>
          <w:tcPr>
            <w:tcW w:w="2766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F03C8C" w:rsidRDefault="00F03C8C">
            <w:pPr>
              <w:tabs>
                <w:tab w:val="left" w:pos="5122"/>
              </w:tabs>
              <w:jc w:val="both"/>
            </w:pPr>
            <w:r>
              <w:t>□ spesso</w:t>
            </w:r>
          </w:p>
        </w:tc>
      </w:tr>
      <w:tr w:rsidR="00F03C8C" w:rsidTr="00F03C8C">
        <w:trPr>
          <w:trHeight w:val="82"/>
          <w:jc w:val="center"/>
        </w:trPr>
        <w:tc>
          <w:tcPr>
            <w:tcW w:w="4953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F03C8C" w:rsidRDefault="00F03C8C">
            <w:pPr>
              <w:tabs>
                <w:tab w:val="left" w:pos="5122"/>
              </w:tabs>
              <w:ind w:left="90"/>
              <w:jc w:val="both"/>
            </w:pPr>
            <w:r>
              <w:t>Difficoltà di organizzazione del discorso</w:t>
            </w:r>
          </w:p>
        </w:tc>
        <w:tc>
          <w:tcPr>
            <w:tcW w:w="1419" w:type="dxa"/>
            <w:gridSpan w:val="2"/>
            <w:tcBorders>
              <w:top w:val="dotted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F03C8C" w:rsidRDefault="00F03C8C">
            <w:pPr>
              <w:tabs>
                <w:tab w:val="left" w:pos="5122"/>
              </w:tabs>
              <w:jc w:val="both"/>
            </w:pPr>
            <w:r>
              <w:t>□ mai</w:t>
            </w:r>
          </w:p>
        </w:tc>
        <w:tc>
          <w:tcPr>
            <w:tcW w:w="1617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F03C8C" w:rsidRDefault="00F03C8C">
            <w:pPr>
              <w:tabs>
                <w:tab w:val="left" w:pos="5122"/>
              </w:tabs>
              <w:jc w:val="both"/>
            </w:pPr>
            <w:r>
              <w:t>□ talvolta</w:t>
            </w:r>
          </w:p>
        </w:tc>
        <w:tc>
          <w:tcPr>
            <w:tcW w:w="2766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F03C8C" w:rsidRDefault="00F03C8C">
            <w:pPr>
              <w:tabs>
                <w:tab w:val="left" w:pos="5122"/>
              </w:tabs>
              <w:jc w:val="both"/>
            </w:pPr>
            <w:r>
              <w:t>□ spesso</w:t>
            </w:r>
          </w:p>
        </w:tc>
      </w:tr>
      <w:tr w:rsidR="00F03C8C" w:rsidTr="00F03C8C">
        <w:trPr>
          <w:jc w:val="center"/>
        </w:trPr>
        <w:tc>
          <w:tcPr>
            <w:tcW w:w="1075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C8C" w:rsidRDefault="00F03C8C">
            <w:pPr>
              <w:spacing w:before="40" w:after="40"/>
              <w:jc w:val="both"/>
            </w:pPr>
            <w:r>
              <w:rPr>
                <w:b/>
              </w:rPr>
              <w:t>Note/ulteriori informazioni:</w:t>
            </w:r>
            <w:r>
              <w:t xml:space="preserve">  ………………</w:t>
            </w:r>
          </w:p>
        </w:tc>
      </w:tr>
      <w:tr w:rsidR="00F03C8C" w:rsidTr="00F03C8C">
        <w:trPr>
          <w:jc w:val="center"/>
        </w:trPr>
        <w:tc>
          <w:tcPr>
            <w:tcW w:w="4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3C8C" w:rsidRDefault="00F03C8C">
            <w:pPr>
              <w:tabs>
                <w:tab w:val="left" w:pos="5122"/>
              </w:tabs>
              <w:rPr>
                <w:sz w:val="16"/>
                <w:szCs w:val="16"/>
              </w:rPr>
            </w:pPr>
          </w:p>
        </w:tc>
        <w:tc>
          <w:tcPr>
            <w:tcW w:w="580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3C8C" w:rsidRDefault="00F03C8C">
            <w:pPr>
              <w:tabs>
                <w:tab w:val="left" w:pos="5122"/>
              </w:tabs>
              <w:rPr>
                <w:sz w:val="16"/>
                <w:szCs w:val="16"/>
              </w:rPr>
            </w:pPr>
          </w:p>
        </w:tc>
      </w:tr>
      <w:tr w:rsidR="00F03C8C" w:rsidTr="00F03C8C">
        <w:trPr>
          <w:trHeight w:val="284"/>
          <w:jc w:val="center"/>
        </w:trPr>
        <w:tc>
          <w:tcPr>
            <w:tcW w:w="10755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  <w:hideMark/>
          </w:tcPr>
          <w:p w:rsidR="00F03C8C" w:rsidRDefault="00F03C8C">
            <w:pPr>
              <w:rPr>
                <w:b/>
              </w:rPr>
            </w:pPr>
            <w:r>
              <w:rPr>
                <w:b/>
              </w:rPr>
              <w:t>MEMORIA</w:t>
            </w:r>
          </w:p>
        </w:tc>
      </w:tr>
      <w:tr w:rsidR="00F03C8C" w:rsidTr="00F03C8C">
        <w:trPr>
          <w:trHeight w:val="284"/>
          <w:jc w:val="center"/>
        </w:trPr>
        <w:tc>
          <w:tcPr>
            <w:tcW w:w="10755" w:type="dxa"/>
            <w:gridSpan w:val="1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F03C8C" w:rsidRDefault="00F03C8C">
            <w:pPr>
              <w:tabs>
                <w:tab w:val="left" w:pos="5122"/>
              </w:tabs>
              <w:jc w:val="both"/>
            </w:pPr>
            <w:r>
              <w:rPr>
                <w:b/>
                <w:i/>
              </w:rPr>
              <w:t>Dall’osservazione nel contesto scuola/classe:</w:t>
            </w:r>
          </w:p>
        </w:tc>
      </w:tr>
      <w:tr w:rsidR="00F03C8C" w:rsidTr="00F03C8C">
        <w:trPr>
          <w:trHeight w:val="139"/>
          <w:jc w:val="center"/>
        </w:trPr>
        <w:tc>
          <w:tcPr>
            <w:tcW w:w="10755" w:type="dxa"/>
            <w:gridSpan w:val="1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F03C8C" w:rsidRPr="00F03C8C" w:rsidRDefault="00F03C8C">
            <w:pPr>
              <w:tabs>
                <w:tab w:val="left" w:pos="5122"/>
              </w:tabs>
              <w:ind w:left="90"/>
              <w:jc w:val="both"/>
              <w:rPr>
                <w:u w:val="single"/>
              </w:rPr>
            </w:pPr>
            <w:r w:rsidRPr="00F03C8C">
              <w:rPr>
                <w:u w:val="single"/>
              </w:rPr>
              <w:t>Difficoltà nel processo di memorizzazione di:</w:t>
            </w:r>
          </w:p>
        </w:tc>
      </w:tr>
      <w:tr w:rsidR="00F03C8C" w:rsidTr="00F03C8C">
        <w:trPr>
          <w:trHeight w:val="130"/>
          <w:jc w:val="center"/>
        </w:trPr>
        <w:tc>
          <w:tcPr>
            <w:tcW w:w="4953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F03C8C" w:rsidRDefault="00F03C8C" w:rsidP="00F03C8C">
            <w:pPr>
              <w:pStyle w:val="Paragrafoelenco"/>
              <w:numPr>
                <w:ilvl w:val="0"/>
                <w:numId w:val="48"/>
              </w:numPr>
              <w:tabs>
                <w:tab w:val="left" w:pos="5122"/>
              </w:tabs>
              <w:jc w:val="both"/>
            </w:pPr>
            <w:r>
              <w:t>categorizzazioni</w:t>
            </w:r>
          </w:p>
        </w:tc>
        <w:tc>
          <w:tcPr>
            <w:tcW w:w="1419" w:type="dxa"/>
            <w:gridSpan w:val="2"/>
            <w:tcBorders>
              <w:top w:val="dotted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F03C8C" w:rsidRDefault="00F03C8C">
            <w:pPr>
              <w:tabs>
                <w:tab w:val="left" w:pos="5122"/>
              </w:tabs>
              <w:ind w:left="90"/>
              <w:jc w:val="both"/>
            </w:pPr>
            <w:r>
              <w:t>□ mai</w:t>
            </w:r>
          </w:p>
        </w:tc>
        <w:tc>
          <w:tcPr>
            <w:tcW w:w="1560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F03C8C" w:rsidRDefault="00F03C8C">
            <w:pPr>
              <w:tabs>
                <w:tab w:val="left" w:pos="5122"/>
              </w:tabs>
              <w:ind w:left="90"/>
              <w:jc w:val="both"/>
            </w:pPr>
            <w:r>
              <w:t>□ talvolta</w:t>
            </w:r>
          </w:p>
        </w:tc>
        <w:tc>
          <w:tcPr>
            <w:tcW w:w="2823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F03C8C" w:rsidRDefault="00F03C8C">
            <w:pPr>
              <w:tabs>
                <w:tab w:val="left" w:pos="5122"/>
              </w:tabs>
              <w:ind w:left="90"/>
              <w:jc w:val="both"/>
            </w:pPr>
            <w:r>
              <w:t>□ spesso</w:t>
            </w:r>
          </w:p>
        </w:tc>
      </w:tr>
      <w:tr w:rsidR="00F03C8C" w:rsidTr="00F03C8C">
        <w:trPr>
          <w:trHeight w:val="56"/>
          <w:jc w:val="center"/>
        </w:trPr>
        <w:tc>
          <w:tcPr>
            <w:tcW w:w="4953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F03C8C" w:rsidRDefault="00F03C8C" w:rsidP="00F03C8C">
            <w:pPr>
              <w:pStyle w:val="Paragrafoelenco"/>
              <w:numPr>
                <w:ilvl w:val="0"/>
                <w:numId w:val="48"/>
              </w:numPr>
              <w:tabs>
                <w:tab w:val="left" w:pos="5122"/>
              </w:tabs>
              <w:jc w:val="both"/>
            </w:pPr>
            <w:r>
              <w:t>tabelline, formule, strutture grammaticali, poesie, …</w:t>
            </w:r>
          </w:p>
        </w:tc>
        <w:tc>
          <w:tcPr>
            <w:tcW w:w="1419" w:type="dxa"/>
            <w:gridSpan w:val="2"/>
            <w:tcBorders>
              <w:top w:val="single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F03C8C" w:rsidRDefault="00F03C8C">
            <w:pPr>
              <w:tabs>
                <w:tab w:val="left" w:pos="5122"/>
              </w:tabs>
              <w:ind w:left="90"/>
              <w:jc w:val="both"/>
            </w:pPr>
            <w:r>
              <w:t>□ mai</w:t>
            </w:r>
          </w:p>
        </w:tc>
        <w:tc>
          <w:tcPr>
            <w:tcW w:w="1560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F03C8C" w:rsidRDefault="00F03C8C">
            <w:pPr>
              <w:tabs>
                <w:tab w:val="left" w:pos="5122"/>
              </w:tabs>
              <w:ind w:left="90"/>
              <w:jc w:val="both"/>
            </w:pPr>
            <w:r>
              <w:t>□ talvolta</w:t>
            </w:r>
          </w:p>
        </w:tc>
        <w:tc>
          <w:tcPr>
            <w:tcW w:w="2823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F03C8C" w:rsidRDefault="00F03C8C">
            <w:pPr>
              <w:tabs>
                <w:tab w:val="left" w:pos="5122"/>
              </w:tabs>
              <w:ind w:left="90"/>
              <w:jc w:val="both"/>
            </w:pPr>
            <w:r>
              <w:t>□ spesso</w:t>
            </w:r>
          </w:p>
        </w:tc>
      </w:tr>
      <w:tr w:rsidR="00F03C8C" w:rsidTr="00F03C8C">
        <w:trPr>
          <w:trHeight w:val="66"/>
          <w:jc w:val="center"/>
        </w:trPr>
        <w:tc>
          <w:tcPr>
            <w:tcW w:w="4953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F03C8C" w:rsidRDefault="00F03C8C" w:rsidP="00F03C8C">
            <w:pPr>
              <w:pStyle w:val="Paragrafoelenco"/>
              <w:numPr>
                <w:ilvl w:val="0"/>
                <w:numId w:val="48"/>
              </w:numPr>
              <w:tabs>
                <w:tab w:val="left" w:pos="5122"/>
              </w:tabs>
              <w:jc w:val="both"/>
            </w:pPr>
            <w:r>
              <w:t>sequenze, procedure, algoritmi</w:t>
            </w:r>
          </w:p>
        </w:tc>
        <w:tc>
          <w:tcPr>
            <w:tcW w:w="1419" w:type="dxa"/>
            <w:gridSpan w:val="2"/>
            <w:tcBorders>
              <w:top w:val="dotted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F03C8C" w:rsidRDefault="00F03C8C">
            <w:pPr>
              <w:tabs>
                <w:tab w:val="left" w:pos="5122"/>
              </w:tabs>
              <w:ind w:left="90"/>
              <w:jc w:val="both"/>
            </w:pPr>
            <w:r>
              <w:t>□ mai</w:t>
            </w:r>
          </w:p>
        </w:tc>
        <w:tc>
          <w:tcPr>
            <w:tcW w:w="1560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F03C8C" w:rsidRDefault="00F03C8C">
            <w:pPr>
              <w:tabs>
                <w:tab w:val="left" w:pos="5122"/>
              </w:tabs>
              <w:ind w:left="90"/>
              <w:jc w:val="both"/>
            </w:pPr>
            <w:r>
              <w:t>□ talvolta</w:t>
            </w:r>
          </w:p>
        </w:tc>
        <w:tc>
          <w:tcPr>
            <w:tcW w:w="2823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F03C8C" w:rsidRDefault="00F03C8C">
            <w:pPr>
              <w:tabs>
                <w:tab w:val="left" w:pos="5122"/>
              </w:tabs>
              <w:ind w:left="90"/>
              <w:jc w:val="both"/>
            </w:pPr>
            <w:r>
              <w:t>□ spesso</w:t>
            </w:r>
          </w:p>
        </w:tc>
      </w:tr>
      <w:tr w:rsidR="00F03C8C" w:rsidTr="00F03C8C">
        <w:trPr>
          <w:trHeight w:val="66"/>
          <w:jc w:val="center"/>
        </w:trPr>
        <w:tc>
          <w:tcPr>
            <w:tcW w:w="1075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C8C" w:rsidRDefault="00F03C8C">
            <w:pPr>
              <w:spacing w:before="40" w:after="40"/>
              <w:jc w:val="both"/>
            </w:pPr>
            <w:r>
              <w:rPr>
                <w:b/>
              </w:rPr>
              <w:t>Note/ulteriori informazioni:</w:t>
            </w:r>
            <w:r>
              <w:t xml:space="preserve">  ………………</w:t>
            </w:r>
          </w:p>
        </w:tc>
      </w:tr>
      <w:tr w:rsidR="00F03C8C" w:rsidTr="00F03C8C">
        <w:trPr>
          <w:jc w:val="center"/>
        </w:trPr>
        <w:tc>
          <w:tcPr>
            <w:tcW w:w="4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3C8C" w:rsidRDefault="00F03C8C">
            <w:pPr>
              <w:tabs>
                <w:tab w:val="left" w:pos="5122"/>
              </w:tabs>
              <w:rPr>
                <w:sz w:val="16"/>
                <w:szCs w:val="16"/>
              </w:rPr>
            </w:pPr>
          </w:p>
          <w:p w:rsidR="00F03C8C" w:rsidRDefault="00F03C8C">
            <w:pPr>
              <w:tabs>
                <w:tab w:val="left" w:pos="5122"/>
              </w:tabs>
              <w:rPr>
                <w:sz w:val="16"/>
                <w:szCs w:val="16"/>
              </w:rPr>
            </w:pPr>
          </w:p>
        </w:tc>
        <w:tc>
          <w:tcPr>
            <w:tcW w:w="580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3C8C" w:rsidRDefault="00F03C8C">
            <w:pPr>
              <w:tabs>
                <w:tab w:val="left" w:pos="5122"/>
              </w:tabs>
              <w:rPr>
                <w:sz w:val="16"/>
                <w:szCs w:val="16"/>
              </w:rPr>
            </w:pPr>
          </w:p>
        </w:tc>
      </w:tr>
      <w:tr w:rsidR="00F03C8C" w:rsidTr="00F03C8C">
        <w:trPr>
          <w:trHeight w:val="284"/>
          <w:jc w:val="center"/>
        </w:trPr>
        <w:tc>
          <w:tcPr>
            <w:tcW w:w="10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  <w:hideMark/>
          </w:tcPr>
          <w:p w:rsidR="00F03C8C" w:rsidRDefault="00F03C8C">
            <w:pPr>
              <w:rPr>
                <w:b/>
              </w:rPr>
            </w:pPr>
            <w:r>
              <w:rPr>
                <w:b/>
              </w:rPr>
              <w:t>ATTENZIONE</w:t>
            </w:r>
          </w:p>
        </w:tc>
      </w:tr>
      <w:tr w:rsidR="00F03C8C" w:rsidTr="00F03C8C">
        <w:trPr>
          <w:trHeight w:val="284"/>
          <w:jc w:val="center"/>
        </w:trPr>
        <w:tc>
          <w:tcPr>
            <w:tcW w:w="10755" w:type="dxa"/>
            <w:gridSpan w:val="1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F03C8C" w:rsidRDefault="00F03C8C">
            <w:pPr>
              <w:tabs>
                <w:tab w:val="left" w:pos="5122"/>
              </w:tabs>
              <w:jc w:val="both"/>
            </w:pPr>
            <w:r>
              <w:rPr>
                <w:b/>
                <w:i/>
              </w:rPr>
              <w:t>Dall’osservazione nel contesto scuola/classe:</w:t>
            </w:r>
          </w:p>
        </w:tc>
      </w:tr>
      <w:tr w:rsidR="00F03C8C" w:rsidTr="003F6305">
        <w:trPr>
          <w:trHeight w:val="106"/>
          <w:jc w:val="center"/>
        </w:trPr>
        <w:tc>
          <w:tcPr>
            <w:tcW w:w="4953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hideMark/>
          </w:tcPr>
          <w:p w:rsidR="00F03C8C" w:rsidRPr="0047244F" w:rsidRDefault="00F03C8C" w:rsidP="0047244F">
            <w:pPr>
              <w:tabs>
                <w:tab w:val="left" w:pos="5122"/>
              </w:tabs>
              <w:ind w:left="1037" w:hanging="947"/>
            </w:pPr>
            <w:r>
              <w:t>Difficoltà a s</w:t>
            </w:r>
            <w:r w:rsidR="0047244F">
              <w:t>tare seduto</w:t>
            </w:r>
          </w:p>
        </w:tc>
        <w:tc>
          <w:tcPr>
            <w:tcW w:w="1419" w:type="dxa"/>
            <w:gridSpan w:val="2"/>
            <w:tcBorders>
              <w:top w:val="single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  <w:hideMark/>
          </w:tcPr>
          <w:p w:rsidR="00F03C8C" w:rsidRDefault="00F03C8C" w:rsidP="00F03C8C">
            <w:pPr>
              <w:tabs>
                <w:tab w:val="left" w:pos="5122"/>
              </w:tabs>
              <w:jc w:val="both"/>
            </w:pPr>
            <w:r>
              <w:t>□ mai</w:t>
            </w:r>
          </w:p>
        </w:tc>
        <w:tc>
          <w:tcPr>
            <w:tcW w:w="1560" w:type="dxa"/>
            <w:gridSpan w:val="4"/>
            <w:tcBorders>
              <w:top w:val="single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hideMark/>
          </w:tcPr>
          <w:p w:rsidR="00F03C8C" w:rsidRDefault="00F03C8C" w:rsidP="00F03C8C">
            <w:pPr>
              <w:tabs>
                <w:tab w:val="left" w:pos="5122"/>
              </w:tabs>
              <w:jc w:val="both"/>
            </w:pPr>
            <w:r>
              <w:t>□ talvolta</w:t>
            </w:r>
          </w:p>
        </w:tc>
        <w:tc>
          <w:tcPr>
            <w:tcW w:w="2823" w:type="dxa"/>
            <w:gridSpan w:val="5"/>
            <w:tcBorders>
              <w:top w:val="single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hideMark/>
          </w:tcPr>
          <w:p w:rsidR="00F03C8C" w:rsidRDefault="00F03C8C" w:rsidP="00F03C8C">
            <w:pPr>
              <w:tabs>
                <w:tab w:val="left" w:pos="5122"/>
              </w:tabs>
              <w:jc w:val="both"/>
            </w:pPr>
            <w:r>
              <w:t>□ spesso</w:t>
            </w:r>
          </w:p>
        </w:tc>
      </w:tr>
      <w:tr w:rsidR="00F03C8C" w:rsidTr="003F6305">
        <w:trPr>
          <w:trHeight w:val="106"/>
          <w:jc w:val="center"/>
        </w:trPr>
        <w:tc>
          <w:tcPr>
            <w:tcW w:w="4953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:rsidR="00F03C8C" w:rsidRDefault="00F03C8C" w:rsidP="0047244F">
            <w:pPr>
              <w:tabs>
                <w:tab w:val="left" w:pos="5122"/>
              </w:tabs>
              <w:ind w:left="1037" w:hanging="947"/>
            </w:pPr>
            <w:r>
              <w:t>Difficoltà a p</w:t>
            </w:r>
            <w:r w:rsidRPr="00F03C8C">
              <w:t>restare attenzione su un argomento o attività specifica</w:t>
            </w:r>
          </w:p>
        </w:tc>
        <w:tc>
          <w:tcPr>
            <w:tcW w:w="1419" w:type="dxa"/>
            <w:gridSpan w:val="2"/>
            <w:tcBorders>
              <w:top w:val="single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</w:tcPr>
          <w:p w:rsidR="00F03C8C" w:rsidRDefault="00F03C8C" w:rsidP="00F03C8C">
            <w:pPr>
              <w:tabs>
                <w:tab w:val="left" w:pos="5122"/>
              </w:tabs>
              <w:jc w:val="both"/>
            </w:pPr>
            <w:r>
              <w:t>□ mai</w:t>
            </w:r>
          </w:p>
        </w:tc>
        <w:tc>
          <w:tcPr>
            <w:tcW w:w="1560" w:type="dxa"/>
            <w:gridSpan w:val="4"/>
            <w:tcBorders>
              <w:top w:val="single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:rsidR="00F03C8C" w:rsidRDefault="00F03C8C" w:rsidP="00F03C8C">
            <w:pPr>
              <w:tabs>
                <w:tab w:val="left" w:pos="5122"/>
              </w:tabs>
              <w:jc w:val="both"/>
            </w:pPr>
            <w:r>
              <w:t>□ talvolta</w:t>
            </w:r>
          </w:p>
        </w:tc>
        <w:tc>
          <w:tcPr>
            <w:tcW w:w="2823" w:type="dxa"/>
            <w:gridSpan w:val="5"/>
            <w:tcBorders>
              <w:top w:val="single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</w:tcPr>
          <w:p w:rsidR="00F03C8C" w:rsidRDefault="00F03C8C" w:rsidP="00F03C8C">
            <w:pPr>
              <w:tabs>
                <w:tab w:val="left" w:pos="5122"/>
              </w:tabs>
              <w:jc w:val="both"/>
            </w:pPr>
            <w:r>
              <w:t>□ spesso</w:t>
            </w:r>
          </w:p>
        </w:tc>
      </w:tr>
      <w:tr w:rsidR="00F03C8C" w:rsidTr="003F6305">
        <w:trPr>
          <w:trHeight w:val="106"/>
          <w:jc w:val="center"/>
        </w:trPr>
        <w:tc>
          <w:tcPr>
            <w:tcW w:w="4953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:rsidR="00F03C8C" w:rsidRDefault="0047244F" w:rsidP="0047244F">
            <w:pPr>
              <w:tabs>
                <w:tab w:val="left" w:pos="5122"/>
              </w:tabs>
              <w:ind w:left="1037" w:hanging="947"/>
            </w:pPr>
            <w:r>
              <w:t>Difficoltà a r</w:t>
            </w:r>
            <w:r w:rsidR="00F03C8C" w:rsidRPr="00F03C8C">
              <w:t>ispettare il proprio turno</w:t>
            </w:r>
          </w:p>
        </w:tc>
        <w:tc>
          <w:tcPr>
            <w:tcW w:w="1419" w:type="dxa"/>
            <w:gridSpan w:val="2"/>
            <w:tcBorders>
              <w:top w:val="single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</w:tcPr>
          <w:p w:rsidR="00F03C8C" w:rsidRDefault="00F03C8C" w:rsidP="00F03C8C">
            <w:pPr>
              <w:tabs>
                <w:tab w:val="left" w:pos="5122"/>
              </w:tabs>
              <w:jc w:val="both"/>
            </w:pPr>
            <w:r>
              <w:t>□ mai</w:t>
            </w:r>
          </w:p>
        </w:tc>
        <w:tc>
          <w:tcPr>
            <w:tcW w:w="1560" w:type="dxa"/>
            <w:gridSpan w:val="4"/>
            <w:tcBorders>
              <w:top w:val="single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:rsidR="00F03C8C" w:rsidRDefault="00F03C8C" w:rsidP="00F03C8C">
            <w:pPr>
              <w:tabs>
                <w:tab w:val="left" w:pos="5122"/>
              </w:tabs>
              <w:jc w:val="both"/>
            </w:pPr>
            <w:r>
              <w:t>□ talvolta</w:t>
            </w:r>
          </w:p>
        </w:tc>
        <w:tc>
          <w:tcPr>
            <w:tcW w:w="2823" w:type="dxa"/>
            <w:gridSpan w:val="5"/>
            <w:tcBorders>
              <w:top w:val="single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</w:tcPr>
          <w:p w:rsidR="00F03C8C" w:rsidRDefault="00F03C8C" w:rsidP="00F03C8C">
            <w:pPr>
              <w:tabs>
                <w:tab w:val="left" w:pos="5122"/>
              </w:tabs>
              <w:jc w:val="both"/>
            </w:pPr>
            <w:r>
              <w:t>□ spesso</w:t>
            </w:r>
          </w:p>
        </w:tc>
      </w:tr>
      <w:tr w:rsidR="0047244F" w:rsidTr="003F6305">
        <w:trPr>
          <w:trHeight w:val="106"/>
          <w:jc w:val="center"/>
        </w:trPr>
        <w:tc>
          <w:tcPr>
            <w:tcW w:w="4953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:rsidR="0047244F" w:rsidRDefault="0047244F" w:rsidP="0047244F">
            <w:pPr>
              <w:tabs>
                <w:tab w:val="left" w:pos="5122"/>
              </w:tabs>
              <w:ind w:left="1037" w:hanging="947"/>
            </w:pPr>
            <w:r>
              <w:t>Difficoltà a f</w:t>
            </w:r>
            <w:r w:rsidRPr="00F03C8C">
              <w:t>inire i compiti assegnati</w:t>
            </w:r>
          </w:p>
        </w:tc>
        <w:tc>
          <w:tcPr>
            <w:tcW w:w="1419" w:type="dxa"/>
            <w:gridSpan w:val="2"/>
            <w:tcBorders>
              <w:top w:val="single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</w:tcPr>
          <w:p w:rsidR="0047244F" w:rsidRDefault="0047244F" w:rsidP="0047244F">
            <w:pPr>
              <w:tabs>
                <w:tab w:val="left" w:pos="5122"/>
              </w:tabs>
              <w:jc w:val="both"/>
            </w:pPr>
            <w:r>
              <w:t>□ mai</w:t>
            </w:r>
          </w:p>
        </w:tc>
        <w:tc>
          <w:tcPr>
            <w:tcW w:w="1560" w:type="dxa"/>
            <w:gridSpan w:val="4"/>
            <w:tcBorders>
              <w:top w:val="single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:rsidR="0047244F" w:rsidRDefault="0047244F" w:rsidP="0047244F">
            <w:pPr>
              <w:tabs>
                <w:tab w:val="left" w:pos="5122"/>
              </w:tabs>
              <w:jc w:val="both"/>
            </w:pPr>
            <w:r>
              <w:t>□ talvolta</w:t>
            </w:r>
          </w:p>
        </w:tc>
        <w:tc>
          <w:tcPr>
            <w:tcW w:w="2823" w:type="dxa"/>
            <w:gridSpan w:val="5"/>
            <w:tcBorders>
              <w:top w:val="single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</w:tcPr>
          <w:p w:rsidR="0047244F" w:rsidRDefault="0047244F" w:rsidP="0047244F">
            <w:pPr>
              <w:tabs>
                <w:tab w:val="left" w:pos="5122"/>
              </w:tabs>
              <w:jc w:val="both"/>
            </w:pPr>
            <w:r>
              <w:t>□ spesso</w:t>
            </w:r>
          </w:p>
        </w:tc>
      </w:tr>
      <w:tr w:rsidR="0047244F" w:rsidTr="003F6305">
        <w:trPr>
          <w:trHeight w:val="106"/>
          <w:jc w:val="center"/>
        </w:trPr>
        <w:tc>
          <w:tcPr>
            <w:tcW w:w="4953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:rsidR="0047244F" w:rsidRPr="00F03C8C" w:rsidRDefault="0047244F" w:rsidP="0047244F">
            <w:pPr>
              <w:tabs>
                <w:tab w:val="left" w:pos="5122"/>
              </w:tabs>
              <w:ind w:left="1037" w:hanging="947"/>
            </w:pPr>
            <w:r>
              <w:t>Difficoltà a c</w:t>
            </w:r>
            <w:r w:rsidRPr="00F03C8C">
              <w:t>ontrollare le conversazioni proprie e altrui</w:t>
            </w:r>
          </w:p>
        </w:tc>
        <w:tc>
          <w:tcPr>
            <w:tcW w:w="1419" w:type="dxa"/>
            <w:gridSpan w:val="2"/>
            <w:tcBorders>
              <w:top w:val="single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</w:tcPr>
          <w:p w:rsidR="0047244F" w:rsidRDefault="0047244F" w:rsidP="0047244F">
            <w:pPr>
              <w:tabs>
                <w:tab w:val="left" w:pos="5122"/>
              </w:tabs>
              <w:jc w:val="both"/>
            </w:pPr>
            <w:r>
              <w:t>□ mai</w:t>
            </w:r>
          </w:p>
        </w:tc>
        <w:tc>
          <w:tcPr>
            <w:tcW w:w="1560" w:type="dxa"/>
            <w:gridSpan w:val="4"/>
            <w:tcBorders>
              <w:top w:val="single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:rsidR="0047244F" w:rsidRDefault="0047244F" w:rsidP="0047244F">
            <w:pPr>
              <w:tabs>
                <w:tab w:val="left" w:pos="5122"/>
              </w:tabs>
              <w:jc w:val="both"/>
            </w:pPr>
            <w:r>
              <w:t>□ talvolta</w:t>
            </w:r>
          </w:p>
        </w:tc>
        <w:tc>
          <w:tcPr>
            <w:tcW w:w="2823" w:type="dxa"/>
            <w:gridSpan w:val="5"/>
            <w:tcBorders>
              <w:top w:val="single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</w:tcPr>
          <w:p w:rsidR="0047244F" w:rsidRDefault="0047244F" w:rsidP="0047244F">
            <w:pPr>
              <w:tabs>
                <w:tab w:val="left" w:pos="5122"/>
              </w:tabs>
              <w:jc w:val="both"/>
            </w:pPr>
            <w:r>
              <w:t>□ spesso</w:t>
            </w:r>
          </w:p>
        </w:tc>
      </w:tr>
      <w:tr w:rsidR="0047244F" w:rsidTr="003F6305">
        <w:trPr>
          <w:trHeight w:val="106"/>
          <w:jc w:val="center"/>
        </w:trPr>
        <w:tc>
          <w:tcPr>
            <w:tcW w:w="4953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:rsidR="0047244F" w:rsidRPr="00F03C8C" w:rsidRDefault="0047244F" w:rsidP="0047244F">
            <w:pPr>
              <w:tabs>
                <w:tab w:val="left" w:pos="5122"/>
              </w:tabs>
              <w:ind w:left="1037" w:hanging="947"/>
            </w:pPr>
            <w:r>
              <w:t>Difficoltà a g</w:t>
            </w:r>
            <w:r w:rsidRPr="00F03C8C">
              <w:t xml:space="preserve">estire i materiali </w:t>
            </w:r>
          </w:p>
        </w:tc>
        <w:tc>
          <w:tcPr>
            <w:tcW w:w="1419" w:type="dxa"/>
            <w:gridSpan w:val="2"/>
            <w:tcBorders>
              <w:top w:val="single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</w:tcPr>
          <w:p w:rsidR="0047244F" w:rsidRDefault="0047244F" w:rsidP="0047244F">
            <w:pPr>
              <w:tabs>
                <w:tab w:val="left" w:pos="5122"/>
              </w:tabs>
              <w:jc w:val="both"/>
            </w:pPr>
            <w:r>
              <w:t>□ mai</w:t>
            </w:r>
          </w:p>
        </w:tc>
        <w:tc>
          <w:tcPr>
            <w:tcW w:w="1560" w:type="dxa"/>
            <w:gridSpan w:val="4"/>
            <w:tcBorders>
              <w:top w:val="single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:rsidR="0047244F" w:rsidRDefault="0047244F" w:rsidP="0047244F">
            <w:pPr>
              <w:tabs>
                <w:tab w:val="left" w:pos="5122"/>
              </w:tabs>
              <w:jc w:val="both"/>
            </w:pPr>
            <w:r>
              <w:t>□ talvolta</w:t>
            </w:r>
          </w:p>
        </w:tc>
        <w:tc>
          <w:tcPr>
            <w:tcW w:w="2823" w:type="dxa"/>
            <w:gridSpan w:val="5"/>
            <w:tcBorders>
              <w:top w:val="single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</w:tcPr>
          <w:p w:rsidR="0047244F" w:rsidRDefault="0047244F" w:rsidP="0047244F">
            <w:pPr>
              <w:tabs>
                <w:tab w:val="left" w:pos="5122"/>
              </w:tabs>
              <w:jc w:val="both"/>
            </w:pPr>
            <w:r>
              <w:t>□ spesso</w:t>
            </w:r>
          </w:p>
        </w:tc>
      </w:tr>
      <w:tr w:rsidR="0047244F" w:rsidTr="003F6305">
        <w:trPr>
          <w:trHeight w:val="106"/>
          <w:jc w:val="center"/>
        </w:trPr>
        <w:tc>
          <w:tcPr>
            <w:tcW w:w="4953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:rsidR="0047244F" w:rsidRPr="00F03C8C" w:rsidRDefault="0047244F" w:rsidP="0047244F">
            <w:pPr>
              <w:tabs>
                <w:tab w:val="left" w:pos="5122"/>
              </w:tabs>
              <w:ind w:left="1037" w:hanging="947"/>
            </w:pPr>
            <w:r>
              <w:t>Difficoltà a c</w:t>
            </w:r>
            <w:r w:rsidRPr="00F03C8C">
              <w:t>ontrollare azioni pericolose per sé e per gli altri</w:t>
            </w:r>
          </w:p>
        </w:tc>
        <w:tc>
          <w:tcPr>
            <w:tcW w:w="1419" w:type="dxa"/>
            <w:gridSpan w:val="2"/>
            <w:tcBorders>
              <w:top w:val="single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</w:tcPr>
          <w:p w:rsidR="0047244F" w:rsidRDefault="0047244F" w:rsidP="0047244F">
            <w:pPr>
              <w:tabs>
                <w:tab w:val="left" w:pos="5122"/>
              </w:tabs>
              <w:jc w:val="both"/>
            </w:pPr>
            <w:r>
              <w:t>□ mai</w:t>
            </w:r>
          </w:p>
        </w:tc>
        <w:tc>
          <w:tcPr>
            <w:tcW w:w="1560" w:type="dxa"/>
            <w:gridSpan w:val="4"/>
            <w:tcBorders>
              <w:top w:val="single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:rsidR="0047244F" w:rsidRDefault="0047244F" w:rsidP="0047244F">
            <w:pPr>
              <w:tabs>
                <w:tab w:val="left" w:pos="5122"/>
              </w:tabs>
              <w:jc w:val="both"/>
            </w:pPr>
            <w:r>
              <w:t>□ talvolta</w:t>
            </w:r>
          </w:p>
        </w:tc>
        <w:tc>
          <w:tcPr>
            <w:tcW w:w="2823" w:type="dxa"/>
            <w:gridSpan w:val="5"/>
            <w:tcBorders>
              <w:top w:val="single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</w:tcPr>
          <w:p w:rsidR="0047244F" w:rsidRDefault="0047244F" w:rsidP="0047244F">
            <w:pPr>
              <w:tabs>
                <w:tab w:val="left" w:pos="5122"/>
              </w:tabs>
              <w:jc w:val="both"/>
            </w:pPr>
            <w:r>
              <w:t>□ spesso</w:t>
            </w:r>
          </w:p>
        </w:tc>
      </w:tr>
      <w:tr w:rsidR="00F03C8C" w:rsidTr="00F03C8C">
        <w:trPr>
          <w:trHeight w:val="56"/>
          <w:jc w:val="center"/>
        </w:trPr>
        <w:tc>
          <w:tcPr>
            <w:tcW w:w="1075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C8C" w:rsidRDefault="00F03C8C" w:rsidP="00F03C8C">
            <w:pPr>
              <w:tabs>
                <w:tab w:val="left" w:pos="5122"/>
              </w:tabs>
              <w:spacing w:before="40" w:after="40"/>
              <w:jc w:val="both"/>
            </w:pPr>
            <w:r>
              <w:rPr>
                <w:b/>
              </w:rPr>
              <w:t>Note/ulteriori informazioni:</w:t>
            </w:r>
            <w:r>
              <w:t xml:space="preserve">  ………………</w:t>
            </w:r>
          </w:p>
        </w:tc>
      </w:tr>
      <w:tr w:rsidR="00F03C8C" w:rsidTr="00F03C8C">
        <w:trPr>
          <w:jc w:val="center"/>
        </w:trPr>
        <w:tc>
          <w:tcPr>
            <w:tcW w:w="4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3C8C" w:rsidRDefault="00F03C8C" w:rsidP="00F03C8C">
            <w:pPr>
              <w:tabs>
                <w:tab w:val="left" w:pos="5122"/>
              </w:tabs>
              <w:rPr>
                <w:sz w:val="16"/>
                <w:szCs w:val="16"/>
              </w:rPr>
            </w:pPr>
          </w:p>
        </w:tc>
        <w:tc>
          <w:tcPr>
            <w:tcW w:w="2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3C8C" w:rsidRDefault="00F03C8C" w:rsidP="00F03C8C">
            <w:pPr>
              <w:tabs>
                <w:tab w:val="left" w:pos="5122"/>
              </w:tabs>
              <w:rPr>
                <w:sz w:val="16"/>
                <w:szCs w:val="16"/>
              </w:rPr>
            </w:pPr>
          </w:p>
        </w:tc>
        <w:tc>
          <w:tcPr>
            <w:tcW w:w="1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3C8C" w:rsidRDefault="00F03C8C" w:rsidP="00F03C8C">
            <w:pPr>
              <w:tabs>
                <w:tab w:val="left" w:pos="5122"/>
              </w:tabs>
              <w:rPr>
                <w:sz w:val="16"/>
                <w:szCs w:val="16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3C8C" w:rsidRDefault="00F03C8C" w:rsidP="00F03C8C">
            <w:pPr>
              <w:tabs>
                <w:tab w:val="left" w:pos="5122"/>
              </w:tabs>
              <w:rPr>
                <w:sz w:val="16"/>
                <w:szCs w:val="16"/>
              </w:rPr>
            </w:pPr>
          </w:p>
        </w:tc>
      </w:tr>
      <w:tr w:rsidR="00F03C8C" w:rsidTr="00F03C8C">
        <w:trPr>
          <w:trHeight w:val="284"/>
          <w:jc w:val="center"/>
        </w:trPr>
        <w:tc>
          <w:tcPr>
            <w:tcW w:w="10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  <w:hideMark/>
          </w:tcPr>
          <w:p w:rsidR="00F03C8C" w:rsidRDefault="00F03C8C" w:rsidP="00F03C8C">
            <w:pPr>
              <w:rPr>
                <w:b/>
              </w:rPr>
            </w:pPr>
            <w:r>
              <w:rPr>
                <w:b/>
              </w:rPr>
              <w:t>AFFATICABILITÀ</w:t>
            </w:r>
          </w:p>
        </w:tc>
      </w:tr>
      <w:tr w:rsidR="00F03C8C" w:rsidTr="00F03C8C">
        <w:trPr>
          <w:trHeight w:val="284"/>
          <w:jc w:val="center"/>
        </w:trPr>
        <w:tc>
          <w:tcPr>
            <w:tcW w:w="107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F03C8C" w:rsidRDefault="00F03C8C" w:rsidP="00F03C8C">
            <w:pPr>
              <w:tabs>
                <w:tab w:val="left" w:pos="5122"/>
              </w:tabs>
              <w:jc w:val="both"/>
              <w:rPr>
                <w:i/>
              </w:rPr>
            </w:pPr>
            <w:r>
              <w:rPr>
                <w:b/>
                <w:i/>
              </w:rPr>
              <w:t>Dalla diagnosi dello specialista:</w:t>
            </w:r>
          </w:p>
        </w:tc>
      </w:tr>
      <w:tr w:rsidR="00F03C8C" w:rsidTr="00F03C8C">
        <w:trPr>
          <w:trHeight w:val="284"/>
          <w:jc w:val="center"/>
        </w:trPr>
        <w:tc>
          <w:tcPr>
            <w:tcW w:w="10755" w:type="dxa"/>
            <w:gridSpan w:val="12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C8C" w:rsidRDefault="00F03C8C" w:rsidP="00F03C8C">
            <w:pPr>
              <w:tabs>
                <w:tab w:val="left" w:pos="5122"/>
              </w:tabs>
              <w:jc w:val="both"/>
              <w:rPr>
                <w:b/>
                <w:i/>
              </w:rPr>
            </w:pPr>
            <w:r>
              <w:t>…………</w:t>
            </w:r>
          </w:p>
        </w:tc>
      </w:tr>
      <w:tr w:rsidR="00F03C8C" w:rsidTr="00F03C8C">
        <w:trPr>
          <w:trHeight w:val="284"/>
          <w:jc w:val="center"/>
        </w:trPr>
        <w:tc>
          <w:tcPr>
            <w:tcW w:w="10755" w:type="dxa"/>
            <w:gridSpan w:val="1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F03C8C" w:rsidRDefault="00F03C8C" w:rsidP="00F03C8C">
            <w:pPr>
              <w:tabs>
                <w:tab w:val="left" w:pos="5122"/>
              </w:tabs>
              <w:jc w:val="both"/>
            </w:pPr>
            <w:r>
              <w:rPr>
                <w:b/>
                <w:i/>
              </w:rPr>
              <w:t>Dall’osservazione nel contesto scuola/classe:</w:t>
            </w:r>
          </w:p>
        </w:tc>
      </w:tr>
      <w:tr w:rsidR="00F03C8C" w:rsidTr="00F03C8C">
        <w:trPr>
          <w:trHeight w:val="56"/>
          <w:jc w:val="center"/>
        </w:trPr>
        <w:tc>
          <w:tcPr>
            <w:tcW w:w="5661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F03C8C" w:rsidRDefault="00F03C8C" w:rsidP="00F03C8C">
            <w:pPr>
              <w:tabs>
                <w:tab w:val="left" w:pos="5122"/>
              </w:tabs>
              <w:ind w:left="90"/>
              <w:jc w:val="both"/>
            </w:pPr>
            <w:r>
              <w:t>Presenta affaticamento in compiti prolungati nel tempo</w:t>
            </w:r>
          </w:p>
        </w:tc>
        <w:tc>
          <w:tcPr>
            <w:tcW w:w="100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F03C8C" w:rsidRDefault="00F03C8C" w:rsidP="00F03C8C">
            <w:r>
              <w:t>□ si</w:t>
            </w:r>
          </w:p>
        </w:tc>
        <w:tc>
          <w:tcPr>
            <w:tcW w:w="4091" w:type="dxa"/>
            <w:gridSpan w:val="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hideMark/>
          </w:tcPr>
          <w:p w:rsidR="00F03C8C" w:rsidRDefault="00F03C8C" w:rsidP="00F03C8C">
            <w:r>
              <w:t>□ no</w:t>
            </w:r>
          </w:p>
        </w:tc>
      </w:tr>
      <w:tr w:rsidR="00F03C8C" w:rsidTr="00F03C8C">
        <w:trPr>
          <w:trHeight w:val="56"/>
          <w:jc w:val="center"/>
        </w:trPr>
        <w:tc>
          <w:tcPr>
            <w:tcW w:w="5661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F03C8C" w:rsidRDefault="00F03C8C" w:rsidP="00F03C8C">
            <w:pPr>
              <w:tabs>
                <w:tab w:val="left" w:pos="5122"/>
              </w:tabs>
              <w:ind w:left="941"/>
              <w:jc w:val="both"/>
            </w:pPr>
            <w:r>
              <w:t>Necessità di pause di recupero prolungate</w:t>
            </w:r>
          </w:p>
        </w:tc>
        <w:tc>
          <w:tcPr>
            <w:tcW w:w="100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F03C8C" w:rsidRDefault="00F03C8C" w:rsidP="00F03C8C">
            <w:pPr>
              <w:tabs>
                <w:tab w:val="left" w:pos="5122"/>
              </w:tabs>
              <w:jc w:val="both"/>
            </w:pPr>
            <w:r>
              <w:t>□</w:t>
            </w:r>
          </w:p>
        </w:tc>
        <w:tc>
          <w:tcPr>
            <w:tcW w:w="4091" w:type="dxa"/>
            <w:gridSpan w:val="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</w:tcPr>
          <w:p w:rsidR="00F03C8C" w:rsidRDefault="00F03C8C" w:rsidP="00F03C8C">
            <w:pPr>
              <w:tabs>
                <w:tab w:val="left" w:pos="5122"/>
              </w:tabs>
              <w:jc w:val="both"/>
            </w:pPr>
          </w:p>
        </w:tc>
      </w:tr>
      <w:tr w:rsidR="00F03C8C" w:rsidTr="00F03C8C">
        <w:trPr>
          <w:trHeight w:val="56"/>
          <w:jc w:val="center"/>
        </w:trPr>
        <w:tc>
          <w:tcPr>
            <w:tcW w:w="5661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F03C8C" w:rsidRDefault="00F03C8C" w:rsidP="00F03C8C">
            <w:pPr>
              <w:tabs>
                <w:tab w:val="left" w:pos="5122"/>
              </w:tabs>
              <w:ind w:left="941"/>
              <w:jc w:val="both"/>
            </w:pPr>
            <w:r>
              <w:t>Necessità di pause di recupero brevi ma frequenti</w:t>
            </w:r>
          </w:p>
        </w:tc>
        <w:tc>
          <w:tcPr>
            <w:tcW w:w="100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F03C8C" w:rsidRDefault="00F03C8C" w:rsidP="00F03C8C">
            <w:pPr>
              <w:tabs>
                <w:tab w:val="left" w:pos="5122"/>
              </w:tabs>
              <w:jc w:val="both"/>
            </w:pPr>
            <w:r>
              <w:t>□</w:t>
            </w:r>
          </w:p>
        </w:tc>
        <w:tc>
          <w:tcPr>
            <w:tcW w:w="4091" w:type="dxa"/>
            <w:gridSpan w:val="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</w:tcPr>
          <w:p w:rsidR="00F03C8C" w:rsidRDefault="00F03C8C" w:rsidP="00F03C8C">
            <w:pPr>
              <w:tabs>
                <w:tab w:val="left" w:pos="5122"/>
              </w:tabs>
              <w:jc w:val="both"/>
            </w:pPr>
          </w:p>
        </w:tc>
      </w:tr>
      <w:tr w:rsidR="00F03C8C" w:rsidTr="00F03C8C">
        <w:trPr>
          <w:trHeight w:val="56"/>
          <w:jc w:val="center"/>
        </w:trPr>
        <w:tc>
          <w:tcPr>
            <w:tcW w:w="1075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C8C" w:rsidRDefault="00F03C8C" w:rsidP="00F03C8C">
            <w:pPr>
              <w:tabs>
                <w:tab w:val="left" w:pos="5122"/>
              </w:tabs>
              <w:spacing w:before="60" w:after="60"/>
              <w:jc w:val="both"/>
            </w:pPr>
            <w:r>
              <w:rPr>
                <w:b/>
              </w:rPr>
              <w:t>Note/ulteriori informazioni:</w:t>
            </w:r>
            <w:r>
              <w:t xml:space="preserve">  ………………</w:t>
            </w:r>
          </w:p>
        </w:tc>
      </w:tr>
      <w:tr w:rsidR="00F03C8C" w:rsidTr="00F03C8C">
        <w:trPr>
          <w:jc w:val="center"/>
        </w:trPr>
        <w:tc>
          <w:tcPr>
            <w:tcW w:w="1075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3C8C" w:rsidRDefault="00F03C8C" w:rsidP="00F03C8C">
            <w:pPr>
              <w:tabs>
                <w:tab w:val="left" w:pos="5122"/>
              </w:tabs>
              <w:rPr>
                <w:sz w:val="16"/>
                <w:szCs w:val="16"/>
              </w:rPr>
            </w:pPr>
          </w:p>
        </w:tc>
      </w:tr>
      <w:tr w:rsidR="00F03C8C" w:rsidTr="00F03C8C">
        <w:trPr>
          <w:trHeight w:val="284"/>
          <w:jc w:val="center"/>
        </w:trPr>
        <w:tc>
          <w:tcPr>
            <w:tcW w:w="10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  <w:hideMark/>
          </w:tcPr>
          <w:p w:rsidR="00F03C8C" w:rsidRDefault="00F03C8C" w:rsidP="00F03C8C">
            <w:pPr>
              <w:rPr>
                <w:b/>
              </w:rPr>
            </w:pPr>
            <w:r>
              <w:rPr>
                <w:b/>
              </w:rPr>
              <w:t>PRASSIE</w:t>
            </w:r>
          </w:p>
        </w:tc>
      </w:tr>
      <w:tr w:rsidR="00F03C8C" w:rsidTr="00F03C8C">
        <w:trPr>
          <w:trHeight w:val="284"/>
          <w:jc w:val="center"/>
        </w:trPr>
        <w:tc>
          <w:tcPr>
            <w:tcW w:w="10755" w:type="dxa"/>
            <w:gridSpan w:val="1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F03C8C" w:rsidRDefault="00F03C8C" w:rsidP="00F03C8C">
            <w:pPr>
              <w:tabs>
                <w:tab w:val="left" w:pos="5122"/>
              </w:tabs>
              <w:jc w:val="both"/>
            </w:pPr>
            <w:r>
              <w:rPr>
                <w:b/>
                <w:i/>
              </w:rPr>
              <w:t>Dall’osservazione nel contesto scuola/classe:</w:t>
            </w:r>
          </w:p>
        </w:tc>
      </w:tr>
      <w:tr w:rsidR="00F03C8C" w:rsidTr="00F03C8C">
        <w:trPr>
          <w:trHeight w:val="56"/>
          <w:jc w:val="center"/>
        </w:trPr>
        <w:tc>
          <w:tcPr>
            <w:tcW w:w="10755" w:type="dxa"/>
            <w:gridSpan w:val="1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F03C8C" w:rsidRDefault="00F03C8C" w:rsidP="00F03C8C">
            <w:pPr>
              <w:tabs>
                <w:tab w:val="left" w:pos="5122"/>
              </w:tabs>
              <w:ind w:left="90"/>
              <w:jc w:val="both"/>
            </w:pPr>
            <w:r>
              <w:t>Mostra difficoltà</w:t>
            </w:r>
          </w:p>
        </w:tc>
      </w:tr>
      <w:tr w:rsidR="00F03C8C" w:rsidTr="00F03C8C">
        <w:trPr>
          <w:trHeight w:val="56"/>
          <w:jc w:val="center"/>
        </w:trPr>
        <w:tc>
          <w:tcPr>
            <w:tcW w:w="7220" w:type="dxa"/>
            <w:gridSpan w:val="5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F03C8C" w:rsidRDefault="00F03C8C" w:rsidP="00F03C8C">
            <w:pPr>
              <w:tabs>
                <w:tab w:val="left" w:pos="5122"/>
              </w:tabs>
              <w:ind w:left="2454" w:hanging="2364"/>
              <w:rPr>
                <w:spacing w:val="-4"/>
                <w:sz w:val="16"/>
                <w:szCs w:val="16"/>
              </w:rPr>
            </w:pPr>
            <w:r>
              <w:rPr>
                <w:spacing w:val="-4"/>
              </w:rPr>
              <w:t>nell’area prassico-manuale</w:t>
            </w:r>
            <w:r>
              <w:rPr>
                <w:spacing w:val="-4"/>
                <w:sz w:val="16"/>
                <w:szCs w:val="16"/>
              </w:rPr>
              <w:t xml:space="preserve"> (utilizzo di strumenti tecnici quali squadrette, righello, compasso, forbici, …)</w:t>
            </w:r>
          </w:p>
        </w:tc>
        <w:tc>
          <w:tcPr>
            <w:tcW w:w="992" w:type="dxa"/>
            <w:gridSpan w:val="4"/>
            <w:tcBorders>
              <w:top w:val="dotted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  <w:hideMark/>
          </w:tcPr>
          <w:p w:rsidR="00F03C8C" w:rsidRDefault="00F03C8C" w:rsidP="00F03C8C">
            <w:pPr>
              <w:tabs>
                <w:tab w:val="left" w:pos="5122"/>
              </w:tabs>
              <w:jc w:val="both"/>
            </w:pPr>
            <w:r>
              <w:t>□ mai</w:t>
            </w:r>
          </w:p>
        </w:tc>
        <w:tc>
          <w:tcPr>
            <w:tcW w:w="1134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hideMark/>
          </w:tcPr>
          <w:p w:rsidR="00F03C8C" w:rsidRDefault="00F03C8C" w:rsidP="00F03C8C">
            <w:pPr>
              <w:tabs>
                <w:tab w:val="left" w:pos="5122"/>
              </w:tabs>
              <w:jc w:val="both"/>
            </w:pPr>
            <w:r>
              <w:t>□ talvolta</w:t>
            </w:r>
          </w:p>
        </w:tc>
        <w:tc>
          <w:tcPr>
            <w:tcW w:w="140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hideMark/>
          </w:tcPr>
          <w:p w:rsidR="00F03C8C" w:rsidRDefault="00F03C8C" w:rsidP="00F03C8C">
            <w:pPr>
              <w:tabs>
                <w:tab w:val="left" w:pos="5122"/>
              </w:tabs>
              <w:jc w:val="both"/>
            </w:pPr>
            <w:r>
              <w:t>□ spesso</w:t>
            </w:r>
          </w:p>
        </w:tc>
      </w:tr>
      <w:tr w:rsidR="00F03C8C" w:rsidTr="00F03C8C">
        <w:trPr>
          <w:trHeight w:val="284"/>
          <w:jc w:val="center"/>
        </w:trPr>
        <w:tc>
          <w:tcPr>
            <w:tcW w:w="7220" w:type="dxa"/>
            <w:gridSpan w:val="5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F03C8C" w:rsidRDefault="00F03C8C" w:rsidP="00F03C8C">
            <w:pPr>
              <w:tabs>
                <w:tab w:val="left" w:pos="5122"/>
              </w:tabs>
              <w:ind w:left="2454" w:hanging="2364"/>
              <w:rPr>
                <w:sz w:val="16"/>
                <w:szCs w:val="16"/>
              </w:rPr>
            </w:pPr>
            <w:r>
              <w:t>nell’area visuo-costruttiva</w:t>
            </w:r>
            <w:r>
              <w:rPr>
                <w:sz w:val="16"/>
                <w:szCs w:val="16"/>
              </w:rPr>
              <w:t xml:space="preserve"> (copiare dalla lavagna, affrontare proposte che richiedono una continua analisi visuo-spaziale come schemini e collegamenti con frecce, …)</w:t>
            </w:r>
          </w:p>
        </w:tc>
        <w:tc>
          <w:tcPr>
            <w:tcW w:w="992" w:type="dxa"/>
            <w:gridSpan w:val="4"/>
            <w:tcBorders>
              <w:top w:val="dotted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  <w:hideMark/>
          </w:tcPr>
          <w:p w:rsidR="00F03C8C" w:rsidRDefault="00F03C8C" w:rsidP="00F03C8C">
            <w:pPr>
              <w:tabs>
                <w:tab w:val="left" w:pos="5122"/>
              </w:tabs>
              <w:jc w:val="both"/>
            </w:pPr>
            <w:r>
              <w:t>□ mai</w:t>
            </w:r>
          </w:p>
        </w:tc>
        <w:tc>
          <w:tcPr>
            <w:tcW w:w="1134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hideMark/>
          </w:tcPr>
          <w:p w:rsidR="00F03C8C" w:rsidRDefault="00F03C8C" w:rsidP="00F03C8C">
            <w:pPr>
              <w:tabs>
                <w:tab w:val="left" w:pos="5122"/>
              </w:tabs>
              <w:jc w:val="both"/>
            </w:pPr>
            <w:r>
              <w:t>□ talvolta</w:t>
            </w:r>
          </w:p>
        </w:tc>
        <w:tc>
          <w:tcPr>
            <w:tcW w:w="140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hideMark/>
          </w:tcPr>
          <w:p w:rsidR="00F03C8C" w:rsidRDefault="00F03C8C" w:rsidP="00F03C8C">
            <w:pPr>
              <w:tabs>
                <w:tab w:val="left" w:pos="5122"/>
              </w:tabs>
              <w:jc w:val="both"/>
            </w:pPr>
            <w:r>
              <w:t>□ spesso</w:t>
            </w:r>
          </w:p>
        </w:tc>
      </w:tr>
      <w:tr w:rsidR="00F03C8C" w:rsidTr="00F03C8C">
        <w:trPr>
          <w:trHeight w:val="284"/>
          <w:jc w:val="center"/>
        </w:trPr>
        <w:tc>
          <w:tcPr>
            <w:tcW w:w="7220" w:type="dxa"/>
            <w:gridSpan w:val="5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F03C8C" w:rsidRDefault="00F03C8C" w:rsidP="00F03C8C">
            <w:pPr>
              <w:tabs>
                <w:tab w:val="left" w:pos="5122"/>
              </w:tabs>
              <w:ind w:left="3907" w:hanging="3817"/>
              <w:rPr>
                <w:sz w:val="16"/>
                <w:szCs w:val="16"/>
              </w:rPr>
            </w:pPr>
            <w:r>
              <w:t>di orientamento e organizzazione spaziale</w:t>
            </w:r>
            <w:r>
              <w:rPr>
                <w:sz w:val="16"/>
                <w:szCs w:val="16"/>
              </w:rPr>
              <w:t xml:space="preserve"> (quaderni disordinati, organizzazione dello spazio foglio, incolonnamento dei numeri …)</w:t>
            </w:r>
          </w:p>
        </w:tc>
        <w:tc>
          <w:tcPr>
            <w:tcW w:w="992" w:type="dxa"/>
            <w:gridSpan w:val="4"/>
            <w:tcBorders>
              <w:top w:val="dotted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  <w:hideMark/>
          </w:tcPr>
          <w:p w:rsidR="00F03C8C" w:rsidRDefault="00F03C8C" w:rsidP="00F03C8C">
            <w:pPr>
              <w:tabs>
                <w:tab w:val="left" w:pos="5122"/>
              </w:tabs>
              <w:jc w:val="both"/>
            </w:pPr>
            <w:r>
              <w:t>□ mai</w:t>
            </w:r>
          </w:p>
        </w:tc>
        <w:tc>
          <w:tcPr>
            <w:tcW w:w="1134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hideMark/>
          </w:tcPr>
          <w:p w:rsidR="00F03C8C" w:rsidRDefault="00F03C8C" w:rsidP="00F03C8C">
            <w:pPr>
              <w:tabs>
                <w:tab w:val="left" w:pos="5122"/>
              </w:tabs>
              <w:jc w:val="both"/>
            </w:pPr>
            <w:r>
              <w:t>□ talvolta</w:t>
            </w:r>
          </w:p>
        </w:tc>
        <w:tc>
          <w:tcPr>
            <w:tcW w:w="140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hideMark/>
          </w:tcPr>
          <w:p w:rsidR="00F03C8C" w:rsidRDefault="00F03C8C" w:rsidP="00F03C8C">
            <w:pPr>
              <w:tabs>
                <w:tab w:val="left" w:pos="5122"/>
              </w:tabs>
              <w:jc w:val="both"/>
            </w:pPr>
            <w:r>
              <w:t>□ spesso</w:t>
            </w:r>
          </w:p>
        </w:tc>
      </w:tr>
      <w:tr w:rsidR="00F03C8C" w:rsidTr="00F03C8C">
        <w:trPr>
          <w:trHeight w:val="284"/>
          <w:jc w:val="center"/>
        </w:trPr>
        <w:tc>
          <w:tcPr>
            <w:tcW w:w="1075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C8C" w:rsidRDefault="00F03C8C" w:rsidP="00F03C8C">
            <w:pPr>
              <w:tabs>
                <w:tab w:val="left" w:pos="5122"/>
              </w:tabs>
              <w:spacing w:before="40" w:after="40"/>
              <w:jc w:val="both"/>
            </w:pPr>
            <w:r>
              <w:rPr>
                <w:b/>
              </w:rPr>
              <w:t>Note/ulteriori informazioni:</w:t>
            </w:r>
            <w:r>
              <w:t xml:space="preserve">  ………………</w:t>
            </w:r>
          </w:p>
        </w:tc>
      </w:tr>
    </w:tbl>
    <w:p w:rsidR="00B2351E" w:rsidRDefault="00B16137" w:rsidP="00B2351E">
      <w:pPr>
        <w:tabs>
          <w:tab w:val="left" w:pos="1655"/>
        </w:tabs>
        <w:suppressAutoHyphens/>
        <w:rPr>
          <w:b/>
        </w:rPr>
      </w:pPr>
      <w:r>
        <w:rPr>
          <w:b/>
        </w:rPr>
        <w:t>B</w:t>
      </w:r>
      <w:r w:rsidR="00B2351E">
        <w:rPr>
          <w:b/>
        </w:rPr>
        <w:t>) DESCRIZIONE DEL FUNZIONAMENTO DELLE ABILITA’ STRUMENTALI</w:t>
      </w:r>
    </w:p>
    <w:p w:rsidR="00A71DC7" w:rsidRDefault="00A71DC7" w:rsidP="00B2351E">
      <w:pPr>
        <w:tabs>
          <w:tab w:val="left" w:pos="1655"/>
        </w:tabs>
        <w:suppressAutoHyphens/>
        <w:rPr>
          <w:b/>
        </w:rPr>
      </w:pPr>
    </w:p>
    <w:tbl>
      <w:tblPr>
        <w:tblW w:w="10815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18"/>
        <w:gridCol w:w="2410"/>
        <w:gridCol w:w="1843"/>
        <w:gridCol w:w="1984"/>
        <w:gridCol w:w="2560"/>
      </w:tblGrid>
      <w:tr w:rsidR="00C376A9" w:rsidTr="00C376A9">
        <w:trPr>
          <w:trHeight w:val="284"/>
          <w:jc w:val="center"/>
        </w:trPr>
        <w:tc>
          <w:tcPr>
            <w:tcW w:w="10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376A9" w:rsidRDefault="00C376A9">
            <w:r>
              <w:rPr>
                <w:b/>
              </w:rPr>
              <w:t>LETTURA</w:t>
            </w:r>
          </w:p>
        </w:tc>
      </w:tr>
      <w:tr w:rsidR="00C376A9" w:rsidTr="00C376A9">
        <w:trPr>
          <w:trHeight w:val="301"/>
          <w:jc w:val="center"/>
        </w:trPr>
        <w:tc>
          <w:tcPr>
            <w:tcW w:w="10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  <w:rPr>
                <w:b/>
                <w:i/>
              </w:rPr>
            </w:pPr>
            <w:r>
              <w:rPr>
                <w:b/>
                <w:i/>
              </w:rPr>
              <w:t>Dalla diagnosi dello specialista:</w:t>
            </w:r>
          </w:p>
        </w:tc>
      </w:tr>
      <w:tr w:rsidR="00C376A9" w:rsidTr="00C376A9">
        <w:trPr>
          <w:trHeight w:val="301"/>
          <w:jc w:val="center"/>
        </w:trPr>
        <w:tc>
          <w:tcPr>
            <w:tcW w:w="10814" w:type="dxa"/>
            <w:gridSpan w:val="5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  <w:rPr>
                <w:b/>
                <w:i/>
              </w:rPr>
            </w:pPr>
            <w:r>
              <w:t>…………</w:t>
            </w:r>
          </w:p>
        </w:tc>
      </w:tr>
      <w:tr w:rsidR="00C376A9" w:rsidTr="00C376A9">
        <w:trPr>
          <w:trHeight w:val="301"/>
          <w:jc w:val="center"/>
        </w:trPr>
        <w:tc>
          <w:tcPr>
            <w:tcW w:w="10814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  <w:rPr>
                <w:b/>
                <w:i/>
              </w:rPr>
            </w:pPr>
            <w:r>
              <w:rPr>
                <w:b/>
                <w:i/>
              </w:rPr>
              <w:t>Dall’osservazione nel contesto scuola/classe:</w:t>
            </w:r>
          </w:p>
        </w:tc>
      </w:tr>
      <w:tr w:rsidR="00C376A9" w:rsidTr="00C376A9">
        <w:trPr>
          <w:trHeight w:val="301"/>
          <w:jc w:val="center"/>
        </w:trPr>
        <w:tc>
          <w:tcPr>
            <w:tcW w:w="2017" w:type="dxa"/>
            <w:tcBorders>
              <w:top w:val="single" w:sz="4" w:space="0" w:color="FFFFFF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ind w:left="113"/>
              <w:jc w:val="both"/>
            </w:pPr>
            <w:r>
              <w:t>Velocità</w:t>
            </w:r>
          </w:p>
        </w:tc>
        <w:tc>
          <w:tcPr>
            <w:tcW w:w="2410" w:type="dxa"/>
            <w:tcBorders>
              <w:top w:val="single" w:sz="4" w:space="0" w:color="FFFFFF"/>
              <w:left w:val="nil"/>
              <w:bottom w:val="nil"/>
              <w:right w:val="nil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scorrevole</w:t>
            </w:r>
          </w:p>
        </w:tc>
        <w:tc>
          <w:tcPr>
            <w:tcW w:w="1843" w:type="dxa"/>
            <w:tcBorders>
              <w:top w:val="single" w:sz="4" w:space="0" w:color="FFFFFF"/>
              <w:left w:val="nil"/>
              <w:bottom w:val="nil"/>
              <w:right w:val="nil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lenta</w:t>
            </w:r>
          </w:p>
        </w:tc>
        <w:tc>
          <w:tcPr>
            <w:tcW w:w="1984" w:type="dxa"/>
            <w:tcBorders>
              <w:top w:val="single" w:sz="4" w:space="0" w:color="FFFFFF"/>
              <w:left w:val="nil"/>
              <w:bottom w:val="nil"/>
              <w:right w:val="nil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stentata</w:t>
            </w:r>
          </w:p>
        </w:tc>
        <w:tc>
          <w:tcPr>
            <w:tcW w:w="2560" w:type="dxa"/>
            <w:tcBorders>
              <w:top w:val="single" w:sz="4" w:space="0" w:color="FFFFFF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molto lenta</w:t>
            </w:r>
          </w:p>
        </w:tc>
      </w:tr>
      <w:tr w:rsidR="00C376A9" w:rsidTr="00C376A9">
        <w:trPr>
          <w:trHeight w:val="301"/>
          <w:jc w:val="center"/>
        </w:trPr>
        <w:tc>
          <w:tcPr>
            <w:tcW w:w="20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ind w:left="113"/>
              <w:jc w:val="both"/>
            </w:pPr>
            <w:r>
              <w:t>Correttezza</w:t>
            </w:r>
          </w:p>
        </w:tc>
        <w:tc>
          <w:tcPr>
            <w:tcW w:w="2410" w:type="dxa"/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adeguata</w:t>
            </w:r>
          </w:p>
        </w:tc>
        <w:tc>
          <w:tcPr>
            <w:tcW w:w="1843" w:type="dxa"/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non adeguata</w:t>
            </w:r>
          </w:p>
        </w:tc>
        <w:tc>
          <w:tcPr>
            <w:tcW w:w="1984" w:type="dxa"/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con sostituzioni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con scambio di grafemi</w:t>
            </w:r>
          </w:p>
        </w:tc>
      </w:tr>
      <w:tr w:rsidR="00C376A9" w:rsidTr="00C376A9">
        <w:trPr>
          <w:trHeight w:val="301"/>
          <w:jc w:val="center"/>
        </w:trPr>
        <w:tc>
          <w:tcPr>
            <w:tcW w:w="20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ind w:left="113"/>
              <w:jc w:val="both"/>
            </w:pPr>
            <w:r>
              <w:t>Comprensione</w:t>
            </w:r>
          </w:p>
        </w:tc>
        <w:tc>
          <w:tcPr>
            <w:tcW w:w="2410" w:type="dxa"/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completa e analitica</w:t>
            </w:r>
          </w:p>
        </w:tc>
        <w:tc>
          <w:tcPr>
            <w:tcW w:w="1843" w:type="dxa"/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globale</w:t>
            </w:r>
          </w:p>
        </w:tc>
        <w:tc>
          <w:tcPr>
            <w:tcW w:w="1984" w:type="dxa"/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essenziale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scarsa</w:t>
            </w:r>
          </w:p>
        </w:tc>
      </w:tr>
      <w:tr w:rsidR="00C376A9" w:rsidTr="00C376A9">
        <w:trPr>
          <w:trHeight w:val="301"/>
          <w:jc w:val="center"/>
        </w:trPr>
        <w:tc>
          <w:tcPr>
            <w:tcW w:w="1081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6A9" w:rsidRDefault="00C376A9">
            <w:pPr>
              <w:spacing w:before="40" w:after="40"/>
              <w:jc w:val="both"/>
            </w:pPr>
            <w:r>
              <w:rPr>
                <w:b/>
              </w:rPr>
              <w:t>Note/ulteriori informazioni:</w:t>
            </w:r>
            <w:r>
              <w:t xml:space="preserve">  ………………</w:t>
            </w:r>
          </w:p>
        </w:tc>
      </w:tr>
    </w:tbl>
    <w:p w:rsidR="00B2351E" w:rsidRDefault="00B2351E" w:rsidP="00D96F02">
      <w:pPr>
        <w:suppressAutoHyphens/>
        <w:contextualSpacing/>
        <w:rPr>
          <w:rFonts w:ascii="Times New Roman" w:eastAsia="Times New Roman" w:hAnsi="Times New Roman" w:cs="Times New Roman"/>
          <w:b/>
          <w:caps/>
          <w:sz w:val="20"/>
          <w:szCs w:val="20"/>
          <w:lang w:eastAsia="zh-CN"/>
        </w:rPr>
      </w:pPr>
    </w:p>
    <w:tbl>
      <w:tblPr>
        <w:tblW w:w="10815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70"/>
        <w:gridCol w:w="1984"/>
        <w:gridCol w:w="2028"/>
        <w:gridCol w:w="2233"/>
      </w:tblGrid>
      <w:tr w:rsidR="00C376A9" w:rsidTr="00015208">
        <w:trPr>
          <w:trHeight w:val="284"/>
          <w:jc w:val="center"/>
        </w:trPr>
        <w:tc>
          <w:tcPr>
            <w:tcW w:w="10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376A9" w:rsidRDefault="00C376A9">
            <w:r>
              <w:rPr>
                <w:b/>
              </w:rPr>
              <w:t>SCRITTURA</w:t>
            </w:r>
          </w:p>
        </w:tc>
      </w:tr>
      <w:tr w:rsidR="00C376A9" w:rsidTr="00015208">
        <w:trPr>
          <w:trHeight w:val="301"/>
          <w:jc w:val="center"/>
        </w:trPr>
        <w:tc>
          <w:tcPr>
            <w:tcW w:w="10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  <w:rPr>
                <w:i/>
              </w:rPr>
            </w:pPr>
            <w:r>
              <w:rPr>
                <w:b/>
                <w:i/>
              </w:rPr>
              <w:t>Dalla diagnosi dello specialista:</w:t>
            </w:r>
          </w:p>
        </w:tc>
      </w:tr>
      <w:tr w:rsidR="00C376A9" w:rsidTr="00015208">
        <w:trPr>
          <w:trHeight w:val="301"/>
          <w:jc w:val="center"/>
        </w:trPr>
        <w:tc>
          <w:tcPr>
            <w:tcW w:w="10815" w:type="dxa"/>
            <w:gridSpan w:val="4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  <w:rPr>
                <w:b/>
                <w:i/>
              </w:rPr>
            </w:pPr>
            <w:r>
              <w:t>…………</w:t>
            </w:r>
          </w:p>
        </w:tc>
      </w:tr>
      <w:tr w:rsidR="00C376A9" w:rsidTr="00015208">
        <w:trPr>
          <w:trHeight w:val="301"/>
          <w:jc w:val="center"/>
        </w:trPr>
        <w:tc>
          <w:tcPr>
            <w:tcW w:w="10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rPr>
                <w:b/>
                <w:i/>
              </w:rPr>
              <w:t>Dall’osservazione nel contesto scuola/classe:</w:t>
            </w:r>
          </w:p>
        </w:tc>
      </w:tr>
      <w:tr w:rsidR="00C376A9" w:rsidTr="00015208">
        <w:trPr>
          <w:trHeight w:val="301"/>
          <w:jc w:val="center"/>
        </w:trPr>
        <w:tc>
          <w:tcPr>
            <w:tcW w:w="457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376A9" w:rsidRDefault="00015208">
            <w:pPr>
              <w:tabs>
                <w:tab w:val="left" w:pos="5122"/>
              </w:tabs>
              <w:ind w:left="113"/>
              <w:jc w:val="both"/>
            </w:pPr>
            <w:r>
              <w:t>Carattere di scrittura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376A9" w:rsidRDefault="00C376A9" w:rsidP="00015208">
            <w:pPr>
              <w:tabs>
                <w:tab w:val="left" w:pos="5122"/>
              </w:tabs>
              <w:jc w:val="both"/>
            </w:pPr>
            <w:r>
              <w:t xml:space="preserve">□ </w:t>
            </w:r>
            <w:r w:rsidR="00015208">
              <w:t>solo maiuscolo</w:t>
            </w:r>
          </w:p>
        </w:tc>
        <w:tc>
          <w:tcPr>
            <w:tcW w:w="20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376A9" w:rsidRDefault="00C376A9" w:rsidP="00015208">
            <w:pPr>
              <w:tabs>
                <w:tab w:val="left" w:pos="5122"/>
              </w:tabs>
              <w:jc w:val="both"/>
            </w:pPr>
            <w:r>
              <w:t xml:space="preserve">□ </w:t>
            </w:r>
            <w:r w:rsidR="00015208">
              <w:t>…………..</w:t>
            </w:r>
          </w:p>
        </w:tc>
        <w:tc>
          <w:tcPr>
            <w:tcW w:w="2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C376A9" w:rsidRDefault="00C376A9" w:rsidP="00015208">
            <w:pPr>
              <w:tabs>
                <w:tab w:val="left" w:pos="5122"/>
              </w:tabs>
              <w:jc w:val="both"/>
            </w:pPr>
            <w:r>
              <w:t xml:space="preserve">□ </w:t>
            </w:r>
            <w:r w:rsidR="00015208">
              <w:t>tutti</w:t>
            </w:r>
          </w:p>
        </w:tc>
      </w:tr>
      <w:tr w:rsidR="00015208" w:rsidTr="00015208">
        <w:trPr>
          <w:trHeight w:val="301"/>
          <w:jc w:val="center"/>
        </w:trPr>
        <w:tc>
          <w:tcPr>
            <w:tcW w:w="457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</w:tcPr>
          <w:p w:rsidR="00015208" w:rsidRDefault="00015208" w:rsidP="00015208">
            <w:pPr>
              <w:tabs>
                <w:tab w:val="left" w:pos="5122"/>
              </w:tabs>
              <w:ind w:left="113"/>
              <w:jc w:val="both"/>
            </w:pPr>
            <w:r>
              <w:t>Copia da lavagna o testo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015208" w:rsidRDefault="00015208" w:rsidP="00015208">
            <w:pPr>
              <w:tabs>
                <w:tab w:val="left" w:pos="5122"/>
              </w:tabs>
              <w:jc w:val="both"/>
            </w:pPr>
            <w:r>
              <w:t>□ adeguata</w:t>
            </w:r>
          </w:p>
        </w:tc>
        <w:tc>
          <w:tcPr>
            <w:tcW w:w="20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015208" w:rsidRDefault="00015208" w:rsidP="00015208">
            <w:pPr>
              <w:tabs>
                <w:tab w:val="left" w:pos="5122"/>
              </w:tabs>
              <w:jc w:val="both"/>
            </w:pPr>
            <w:r>
              <w:t>□ parziale</w:t>
            </w:r>
          </w:p>
        </w:tc>
        <w:tc>
          <w:tcPr>
            <w:tcW w:w="2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</w:tcPr>
          <w:p w:rsidR="00015208" w:rsidRDefault="00015208" w:rsidP="00015208">
            <w:pPr>
              <w:tabs>
                <w:tab w:val="left" w:pos="5122"/>
              </w:tabs>
              <w:jc w:val="both"/>
            </w:pPr>
            <w:r>
              <w:t>□ non adeguata</w:t>
            </w:r>
          </w:p>
        </w:tc>
      </w:tr>
      <w:tr w:rsidR="00015208" w:rsidTr="00015208">
        <w:trPr>
          <w:trHeight w:val="301"/>
          <w:jc w:val="center"/>
        </w:trPr>
        <w:tc>
          <w:tcPr>
            <w:tcW w:w="457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</w:tcPr>
          <w:p w:rsidR="00015208" w:rsidRDefault="00015208" w:rsidP="00015208">
            <w:pPr>
              <w:tabs>
                <w:tab w:val="left" w:pos="5122"/>
              </w:tabs>
              <w:ind w:left="113"/>
              <w:jc w:val="both"/>
            </w:pPr>
            <w:r>
              <w:t>Tipologia di errori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015208" w:rsidRDefault="00015208" w:rsidP="00015208">
            <w:pPr>
              <w:tabs>
                <w:tab w:val="left" w:pos="5122"/>
              </w:tabs>
              <w:jc w:val="both"/>
            </w:pPr>
            <w:r>
              <w:t>□ fonologici</w:t>
            </w:r>
          </w:p>
        </w:tc>
        <w:tc>
          <w:tcPr>
            <w:tcW w:w="20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015208" w:rsidRDefault="00015208" w:rsidP="00015208">
            <w:pPr>
              <w:tabs>
                <w:tab w:val="left" w:pos="5122"/>
              </w:tabs>
              <w:jc w:val="both"/>
            </w:pPr>
            <w:r>
              <w:t>□ non fonologici</w:t>
            </w:r>
          </w:p>
        </w:tc>
        <w:tc>
          <w:tcPr>
            <w:tcW w:w="2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</w:tcPr>
          <w:p w:rsidR="00015208" w:rsidRDefault="00015208" w:rsidP="00015208">
            <w:pPr>
              <w:tabs>
                <w:tab w:val="left" w:pos="5122"/>
              </w:tabs>
              <w:jc w:val="both"/>
            </w:pPr>
            <w:r>
              <w:t>□ fonetici</w:t>
            </w:r>
          </w:p>
        </w:tc>
      </w:tr>
      <w:tr w:rsidR="00C376A9" w:rsidTr="00015208">
        <w:trPr>
          <w:trHeight w:val="301"/>
          <w:jc w:val="center"/>
        </w:trPr>
        <w:tc>
          <w:tcPr>
            <w:tcW w:w="457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bottom"/>
            <w:hideMark/>
          </w:tcPr>
          <w:p w:rsidR="00C376A9" w:rsidRDefault="00C376A9">
            <w:pPr>
              <w:tabs>
                <w:tab w:val="left" w:pos="512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Nel dettato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C376A9" w:rsidRDefault="00C376A9">
            <w:pPr>
              <w:tabs>
                <w:tab w:val="left" w:pos="5122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C376A9" w:rsidRDefault="00C376A9">
            <w:pPr>
              <w:tabs>
                <w:tab w:val="left" w:pos="5122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</w:tcPr>
          <w:p w:rsidR="00C376A9" w:rsidRDefault="00C376A9">
            <w:pPr>
              <w:tabs>
                <w:tab w:val="left" w:pos="5122"/>
              </w:tabs>
              <w:jc w:val="both"/>
              <w:rPr>
                <w:sz w:val="20"/>
                <w:szCs w:val="20"/>
              </w:rPr>
            </w:pPr>
          </w:p>
        </w:tc>
      </w:tr>
      <w:tr w:rsidR="00C376A9" w:rsidTr="00015208">
        <w:trPr>
          <w:trHeight w:val="301"/>
          <w:jc w:val="center"/>
        </w:trPr>
        <w:tc>
          <w:tcPr>
            <w:tcW w:w="457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376A9" w:rsidRDefault="00015208">
            <w:pPr>
              <w:tabs>
                <w:tab w:val="left" w:pos="5122"/>
              </w:tabs>
              <w:ind w:left="113"/>
              <w:jc w:val="both"/>
            </w:pPr>
            <w:r>
              <w:t>Scrittura s</w:t>
            </w:r>
            <w:r w:rsidR="00C376A9">
              <w:t>otto dettatura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corretta</w:t>
            </w:r>
          </w:p>
        </w:tc>
        <w:tc>
          <w:tcPr>
            <w:tcW w:w="20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poco corretta</w:t>
            </w:r>
          </w:p>
        </w:tc>
        <w:tc>
          <w:tcPr>
            <w:tcW w:w="2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scorretta</w:t>
            </w:r>
          </w:p>
        </w:tc>
      </w:tr>
      <w:tr w:rsidR="00C376A9" w:rsidTr="00015208">
        <w:trPr>
          <w:trHeight w:val="301"/>
          <w:jc w:val="center"/>
        </w:trPr>
        <w:tc>
          <w:tcPr>
            <w:tcW w:w="457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ind w:left="113"/>
              <w:jc w:val="both"/>
            </w:pPr>
            <w:r>
              <w:t>Difficoltà a seguire la dettatura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spesso</w:t>
            </w:r>
          </w:p>
        </w:tc>
        <w:tc>
          <w:tcPr>
            <w:tcW w:w="20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talvolta</w:t>
            </w:r>
          </w:p>
        </w:tc>
        <w:tc>
          <w:tcPr>
            <w:tcW w:w="2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mai</w:t>
            </w:r>
          </w:p>
        </w:tc>
      </w:tr>
      <w:tr w:rsidR="00C376A9" w:rsidTr="00015208">
        <w:trPr>
          <w:trHeight w:val="301"/>
          <w:jc w:val="center"/>
        </w:trPr>
        <w:tc>
          <w:tcPr>
            <w:tcW w:w="457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bottom"/>
            <w:hideMark/>
          </w:tcPr>
          <w:p w:rsidR="00C376A9" w:rsidRDefault="00C376A9">
            <w:pPr>
              <w:tabs>
                <w:tab w:val="left" w:pos="512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Nella produzione autonoma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C376A9" w:rsidRDefault="00C376A9">
            <w:pPr>
              <w:tabs>
                <w:tab w:val="left" w:pos="5122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C376A9" w:rsidRDefault="00C376A9">
            <w:pPr>
              <w:tabs>
                <w:tab w:val="left" w:pos="5122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</w:tcPr>
          <w:p w:rsidR="00C376A9" w:rsidRDefault="00C376A9">
            <w:pPr>
              <w:tabs>
                <w:tab w:val="left" w:pos="5122"/>
              </w:tabs>
              <w:jc w:val="both"/>
              <w:rPr>
                <w:sz w:val="20"/>
                <w:szCs w:val="20"/>
              </w:rPr>
            </w:pPr>
          </w:p>
        </w:tc>
      </w:tr>
      <w:tr w:rsidR="00C376A9" w:rsidTr="00015208">
        <w:trPr>
          <w:trHeight w:val="301"/>
          <w:jc w:val="center"/>
        </w:trPr>
        <w:tc>
          <w:tcPr>
            <w:tcW w:w="457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ind w:left="113"/>
              <w:jc w:val="both"/>
            </w:pPr>
            <w:r>
              <w:t>Aderenza alla traccia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C376A9" w:rsidRDefault="00C376A9">
            <w:r>
              <w:t>□ adeguata</w:t>
            </w:r>
          </w:p>
        </w:tc>
        <w:tc>
          <w:tcPr>
            <w:tcW w:w="20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C376A9" w:rsidRDefault="00C376A9">
            <w:r>
              <w:t>□ parziale</w:t>
            </w:r>
          </w:p>
        </w:tc>
        <w:tc>
          <w:tcPr>
            <w:tcW w:w="2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hideMark/>
          </w:tcPr>
          <w:p w:rsidR="00C376A9" w:rsidRDefault="00C376A9">
            <w:r>
              <w:t>□ non adeguata</w:t>
            </w:r>
          </w:p>
        </w:tc>
      </w:tr>
      <w:tr w:rsidR="00C376A9" w:rsidTr="00015208">
        <w:trPr>
          <w:trHeight w:val="301"/>
          <w:jc w:val="center"/>
        </w:trPr>
        <w:tc>
          <w:tcPr>
            <w:tcW w:w="457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ind w:left="113"/>
              <w:jc w:val="both"/>
            </w:pPr>
            <w:r>
              <w:t>Correttezza della struttura morfo-sintattica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C376A9" w:rsidRDefault="00C376A9">
            <w:r>
              <w:t>□ adeguata</w:t>
            </w:r>
          </w:p>
        </w:tc>
        <w:tc>
          <w:tcPr>
            <w:tcW w:w="20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C376A9" w:rsidRDefault="00C376A9">
            <w:r>
              <w:t>□ parziale</w:t>
            </w:r>
          </w:p>
        </w:tc>
        <w:tc>
          <w:tcPr>
            <w:tcW w:w="2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hideMark/>
          </w:tcPr>
          <w:p w:rsidR="00C376A9" w:rsidRDefault="00C376A9">
            <w:r>
              <w:t>□ non adeguata</w:t>
            </w:r>
          </w:p>
        </w:tc>
      </w:tr>
      <w:tr w:rsidR="00C376A9" w:rsidTr="00015208">
        <w:trPr>
          <w:trHeight w:val="242"/>
          <w:jc w:val="center"/>
        </w:trPr>
        <w:tc>
          <w:tcPr>
            <w:tcW w:w="457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ind w:left="113"/>
              <w:jc w:val="both"/>
            </w:pPr>
            <w:r>
              <w:t>Correttezza della struttura testuale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C376A9" w:rsidRDefault="00C376A9">
            <w:r>
              <w:t>□ adeguata</w:t>
            </w:r>
          </w:p>
        </w:tc>
        <w:tc>
          <w:tcPr>
            <w:tcW w:w="20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C376A9" w:rsidRDefault="00C376A9">
            <w:r>
              <w:t>□ parziale</w:t>
            </w:r>
          </w:p>
        </w:tc>
        <w:tc>
          <w:tcPr>
            <w:tcW w:w="2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hideMark/>
          </w:tcPr>
          <w:p w:rsidR="00C376A9" w:rsidRDefault="00C376A9">
            <w:r>
              <w:t>□ non adeguata</w:t>
            </w:r>
          </w:p>
        </w:tc>
      </w:tr>
      <w:tr w:rsidR="00C376A9" w:rsidTr="00015208">
        <w:trPr>
          <w:trHeight w:val="301"/>
          <w:jc w:val="center"/>
        </w:trPr>
        <w:tc>
          <w:tcPr>
            <w:tcW w:w="457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ind w:left="113"/>
              <w:jc w:val="both"/>
            </w:pPr>
            <w:r>
              <w:t>Correttezza ortografica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adeguata</w:t>
            </w:r>
          </w:p>
        </w:tc>
        <w:tc>
          <w:tcPr>
            <w:tcW w:w="20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parziale</w:t>
            </w:r>
          </w:p>
        </w:tc>
        <w:tc>
          <w:tcPr>
            <w:tcW w:w="2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non adeguata</w:t>
            </w:r>
          </w:p>
        </w:tc>
      </w:tr>
      <w:tr w:rsidR="00C376A9" w:rsidTr="00015208">
        <w:trPr>
          <w:trHeight w:val="301"/>
          <w:jc w:val="center"/>
        </w:trPr>
        <w:tc>
          <w:tcPr>
            <w:tcW w:w="457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ind w:left="113"/>
              <w:jc w:val="both"/>
            </w:pPr>
            <w:r>
              <w:t>Uso punteggiatura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adeguata</w:t>
            </w:r>
          </w:p>
        </w:tc>
        <w:tc>
          <w:tcPr>
            <w:tcW w:w="20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parziale</w:t>
            </w:r>
          </w:p>
        </w:tc>
        <w:tc>
          <w:tcPr>
            <w:tcW w:w="2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non adeguata</w:t>
            </w:r>
          </w:p>
        </w:tc>
      </w:tr>
      <w:tr w:rsidR="00C376A9" w:rsidTr="00015208">
        <w:trPr>
          <w:trHeight w:val="77"/>
          <w:jc w:val="center"/>
        </w:trPr>
        <w:tc>
          <w:tcPr>
            <w:tcW w:w="108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6A9" w:rsidRDefault="00C376A9">
            <w:pPr>
              <w:spacing w:before="40" w:after="40"/>
              <w:jc w:val="both"/>
            </w:pPr>
            <w:r>
              <w:rPr>
                <w:b/>
              </w:rPr>
              <w:t>Note/ulteriori informazioni:</w:t>
            </w:r>
            <w:r>
              <w:t xml:space="preserve">  ………………</w:t>
            </w:r>
          </w:p>
        </w:tc>
      </w:tr>
    </w:tbl>
    <w:p w:rsidR="00C376A9" w:rsidRDefault="00C376A9" w:rsidP="00C376A9">
      <w:pPr>
        <w:rPr>
          <w:sz w:val="12"/>
          <w:szCs w:val="12"/>
          <w:lang w:eastAsia="zh-CN"/>
        </w:rPr>
      </w:pPr>
    </w:p>
    <w:tbl>
      <w:tblPr>
        <w:tblW w:w="10815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18"/>
        <w:gridCol w:w="1985"/>
        <w:gridCol w:w="1701"/>
        <w:gridCol w:w="1878"/>
        <w:gridCol w:w="2233"/>
      </w:tblGrid>
      <w:tr w:rsidR="00C376A9" w:rsidTr="00C376A9">
        <w:trPr>
          <w:trHeight w:val="284"/>
          <w:jc w:val="center"/>
        </w:trPr>
        <w:tc>
          <w:tcPr>
            <w:tcW w:w="10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376A9" w:rsidRDefault="00C376A9">
            <w:r>
              <w:rPr>
                <w:b/>
              </w:rPr>
              <w:t>GRAFIA</w:t>
            </w:r>
          </w:p>
        </w:tc>
      </w:tr>
      <w:tr w:rsidR="00C376A9" w:rsidTr="00C376A9">
        <w:trPr>
          <w:trHeight w:val="301"/>
          <w:jc w:val="center"/>
        </w:trPr>
        <w:tc>
          <w:tcPr>
            <w:tcW w:w="10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  <w:rPr>
                <w:i/>
              </w:rPr>
            </w:pPr>
            <w:r>
              <w:rPr>
                <w:b/>
                <w:i/>
              </w:rPr>
              <w:t>Dalla diagnosi dello specialista:</w:t>
            </w:r>
          </w:p>
        </w:tc>
      </w:tr>
      <w:tr w:rsidR="00C376A9" w:rsidTr="00C376A9">
        <w:trPr>
          <w:trHeight w:val="301"/>
          <w:jc w:val="center"/>
        </w:trPr>
        <w:tc>
          <w:tcPr>
            <w:tcW w:w="10814" w:type="dxa"/>
            <w:gridSpan w:val="5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  <w:rPr>
                <w:b/>
                <w:i/>
              </w:rPr>
            </w:pPr>
            <w:r>
              <w:t>…………</w:t>
            </w:r>
          </w:p>
        </w:tc>
      </w:tr>
      <w:tr w:rsidR="00C376A9" w:rsidTr="00C376A9">
        <w:trPr>
          <w:trHeight w:val="301"/>
          <w:jc w:val="center"/>
        </w:trPr>
        <w:tc>
          <w:tcPr>
            <w:tcW w:w="10814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rPr>
                <w:b/>
                <w:i/>
              </w:rPr>
              <w:t>Dall’osservazione nel contesto scuola/classe:</w:t>
            </w:r>
          </w:p>
        </w:tc>
      </w:tr>
      <w:tr w:rsidR="00C376A9" w:rsidTr="00C376A9">
        <w:trPr>
          <w:trHeight w:val="301"/>
          <w:jc w:val="center"/>
        </w:trPr>
        <w:tc>
          <w:tcPr>
            <w:tcW w:w="3017" w:type="dxa"/>
            <w:tcBorders>
              <w:top w:val="dotted" w:sz="4" w:space="0" w:color="FFFFFF"/>
              <w:left w:val="single" w:sz="4" w:space="0" w:color="auto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ind w:left="113"/>
              <w:jc w:val="both"/>
            </w:pPr>
            <w:r>
              <w:t>Leggibile</w:t>
            </w:r>
          </w:p>
        </w:tc>
        <w:tc>
          <w:tcPr>
            <w:tcW w:w="1985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si</w:t>
            </w:r>
          </w:p>
        </w:tc>
        <w:tc>
          <w:tcPr>
            <w:tcW w:w="1701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no</w:t>
            </w:r>
          </w:p>
        </w:tc>
        <w:tc>
          <w:tcPr>
            <w:tcW w:w="1878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C376A9" w:rsidRDefault="002A7DEE" w:rsidP="002A7DEE">
            <w:pPr>
              <w:tabs>
                <w:tab w:val="left" w:pos="5122"/>
              </w:tabs>
              <w:jc w:val="both"/>
            </w:pPr>
            <w:r>
              <w:t>□ poco</w:t>
            </w:r>
          </w:p>
        </w:tc>
        <w:tc>
          <w:tcPr>
            <w:tcW w:w="223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</w:tcPr>
          <w:p w:rsidR="00C376A9" w:rsidRDefault="00C376A9">
            <w:pPr>
              <w:tabs>
                <w:tab w:val="left" w:pos="5122"/>
              </w:tabs>
              <w:jc w:val="both"/>
            </w:pPr>
          </w:p>
        </w:tc>
      </w:tr>
      <w:tr w:rsidR="00C376A9" w:rsidTr="00C376A9">
        <w:trPr>
          <w:trHeight w:val="301"/>
          <w:jc w:val="center"/>
        </w:trPr>
        <w:tc>
          <w:tcPr>
            <w:tcW w:w="3017" w:type="dxa"/>
            <w:tcBorders>
              <w:top w:val="dotted" w:sz="4" w:space="0" w:color="FFFFFF"/>
              <w:left w:val="single" w:sz="4" w:space="0" w:color="auto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ind w:left="113"/>
              <w:jc w:val="both"/>
            </w:pPr>
            <w:r>
              <w:t>Tratto</w:t>
            </w:r>
          </w:p>
        </w:tc>
        <w:tc>
          <w:tcPr>
            <w:tcW w:w="1985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regolare</w:t>
            </w:r>
          </w:p>
        </w:tc>
        <w:tc>
          <w:tcPr>
            <w:tcW w:w="1701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premuto</w:t>
            </w:r>
          </w:p>
        </w:tc>
        <w:tc>
          <w:tcPr>
            <w:tcW w:w="1878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ripassato</w:t>
            </w:r>
          </w:p>
        </w:tc>
        <w:tc>
          <w:tcPr>
            <w:tcW w:w="223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C376A9" w:rsidRDefault="00C376A9">
            <w:pPr>
              <w:tabs>
                <w:tab w:val="left" w:pos="5122"/>
              </w:tabs>
              <w:jc w:val="both"/>
            </w:pPr>
            <w:r>
              <w:t>□ incerto</w:t>
            </w:r>
          </w:p>
        </w:tc>
      </w:tr>
      <w:tr w:rsidR="00C376A9" w:rsidTr="00C376A9">
        <w:trPr>
          <w:trHeight w:val="77"/>
          <w:jc w:val="center"/>
        </w:trPr>
        <w:tc>
          <w:tcPr>
            <w:tcW w:w="1081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6A9" w:rsidRDefault="00C376A9">
            <w:pPr>
              <w:spacing w:before="40" w:after="40"/>
              <w:jc w:val="both"/>
            </w:pPr>
            <w:r>
              <w:rPr>
                <w:b/>
              </w:rPr>
              <w:t>Note/ulteriori informazioni:</w:t>
            </w:r>
            <w:r>
              <w:t xml:space="preserve">  ………………</w:t>
            </w:r>
          </w:p>
        </w:tc>
      </w:tr>
    </w:tbl>
    <w:p w:rsidR="00B2351E" w:rsidRDefault="00B2351E" w:rsidP="00D96F02">
      <w:pPr>
        <w:suppressAutoHyphens/>
        <w:contextualSpacing/>
        <w:rPr>
          <w:rFonts w:ascii="Times New Roman" w:eastAsia="Times New Roman" w:hAnsi="Times New Roman" w:cs="Times New Roman"/>
          <w:b/>
          <w:caps/>
          <w:sz w:val="20"/>
          <w:szCs w:val="20"/>
          <w:lang w:eastAsia="zh-CN"/>
        </w:rPr>
      </w:pPr>
    </w:p>
    <w:tbl>
      <w:tblPr>
        <w:tblW w:w="10815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11"/>
        <w:gridCol w:w="1669"/>
        <w:gridCol w:w="324"/>
        <w:gridCol w:w="669"/>
        <w:gridCol w:w="1134"/>
        <w:gridCol w:w="75"/>
        <w:gridCol w:w="2173"/>
        <w:gridCol w:w="60"/>
      </w:tblGrid>
      <w:tr w:rsidR="005C4370" w:rsidTr="00B16137">
        <w:trPr>
          <w:trHeight w:val="284"/>
          <w:jc w:val="center"/>
        </w:trPr>
        <w:tc>
          <w:tcPr>
            <w:tcW w:w="108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C4370" w:rsidRDefault="005C4370">
            <w:r>
              <w:rPr>
                <w:b/>
              </w:rPr>
              <w:t>CALCOLO</w:t>
            </w:r>
          </w:p>
        </w:tc>
      </w:tr>
      <w:tr w:rsidR="005C4370" w:rsidTr="00B16137">
        <w:trPr>
          <w:trHeight w:val="301"/>
          <w:jc w:val="center"/>
        </w:trPr>
        <w:tc>
          <w:tcPr>
            <w:tcW w:w="108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jc w:val="both"/>
              <w:rPr>
                <w:i/>
              </w:rPr>
            </w:pPr>
            <w:r>
              <w:rPr>
                <w:b/>
                <w:i/>
              </w:rPr>
              <w:t>Dalla diagnosi dello specialista:</w:t>
            </w:r>
          </w:p>
        </w:tc>
      </w:tr>
      <w:tr w:rsidR="005C4370" w:rsidTr="00B16137">
        <w:trPr>
          <w:trHeight w:val="301"/>
          <w:jc w:val="center"/>
        </w:trPr>
        <w:tc>
          <w:tcPr>
            <w:tcW w:w="10815" w:type="dxa"/>
            <w:gridSpan w:val="8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jc w:val="both"/>
              <w:rPr>
                <w:b/>
                <w:i/>
              </w:rPr>
            </w:pPr>
            <w:r>
              <w:t>…………</w:t>
            </w:r>
          </w:p>
        </w:tc>
      </w:tr>
      <w:tr w:rsidR="005C4370" w:rsidTr="00B16137">
        <w:trPr>
          <w:trHeight w:val="301"/>
          <w:jc w:val="center"/>
        </w:trPr>
        <w:tc>
          <w:tcPr>
            <w:tcW w:w="10815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jc w:val="both"/>
            </w:pPr>
            <w:r>
              <w:rPr>
                <w:b/>
                <w:i/>
              </w:rPr>
              <w:t>Dall’osservazione nel contesto scuola/classe:</w:t>
            </w:r>
          </w:p>
        </w:tc>
      </w:tr>
      <w:tr w:rsidR="005C4370" w:rsidTr="00B16137">
        <w:trPr>
          <w:trHeight w:val="301"/>
          <w:jc w:val="center"/>
        </w:trPr>
        <w:tc>
          <w:tcPr>
            <w:tcW w:w="4711" w:type="dxa"/>
            <w:tcBorders>
              <w:top w:val="dotted" w:sz="4" w:space="0" w:color="FFFFFF"/>
              <w:left w:val="single" w:sz="4" w:space="0" w:color="auto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ind w:left="113"/>
              <w:jc w:val="both"/>
            </w:pPr>
            <w:r>
              <w:t>Recupero di fatti numerici</w:t>
            </w:r>
          </w:p>
        </w:tc>
        <w:tc>
          <w:tcPr>
            <w:tcW w:w="1993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jc w:val="both"/>
            </w:pPr>
            <w:r>
              <w:t>□ adeguato</w:t>
            </w:r>
          </w:p>
        </w:tc>
        <w:tc>
          <w:tcPr>
            <w:tcW w:w="1878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jc w:val="both"/>
            </w:pPr>
            <w:r>
              <w:t>□ parziale</w:t>
            </w:r>
          </w:p>
        </w:tc>
        <w:tc>
          <w:tcPr>
            <w:tcW w:w="2233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jc w:val="both"/>
            </w:pPr>
            <w:r>
              <w:t>□ non adeguato</w:t>
            </w:r>
          </w:p>
        </w:tc>
      </w:tr>
      <w:tr w:rsidR="005C4370" w:rsidTr="00B16137">
        <w:trPr>
          <w:trHeight w:val="301"/>
          <w:jc w:val="center"/>
        </w:trPr>
        <w:tc>
          <w:tcPr>
            <w:tcW w:w="4711" w:type="dxa"/>
            <w:tcBorders>
              <w:top w:val="dotted" w:sz="4" w:space="0" w:color="FFFFFF"/>
              <w:left w:val="single" w:sz="4" w:space="0" w:color="auto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ind w:left="113"/>
              <w:jc w:val="both"/>
            </w:pPr>
            <w:r>
              <w:t>Automatizzazione dell’algoritmo procedurale</w:t>
            </w:r>
          </w:p>
        </w:tc>
        <w:tc>
          <w:tcPr>
            <w:tcW w:w="1993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jc w:val="both"/>
            </w:pPr>
            <w:r>
              <w:t>□ adeguata</w:t>
            </w:r>
          </w:p>
        </w:tc>
        <w:tc>
          <w:tcPr>
            <w:tcW w:w="1878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jc w:val="both"/>
            </w:pPr>
            <w:r>
              <w:t>□ parziale</w:t>
            </w:r>
          </w:p>
        </w:tc>
        <w:tc>
          <w:tcPr>
            <w:tcW w:w="2233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jc w:val="both"/>
            </w:pPr>
            <w:r>
              <w:t>□ non adeguata</w:t>
            </w:r>
          </w:p>
        </w:tc>
      </w:tr>
      <w:tr w:rsidR="005C4370" w:rsidTr="00B16137">
        <w:trPr>
          <w:trHeight w:val="301"/>
          <w:jc w:val="center"/>
        </w:trPr>
        <w:tc>
          <w:tcPr>
            <w:tcW w:w="4711" w:type="dxa"/>
            <w:tcBorders>
              <w:top w:val="dotted" w:sz="4" w:space="0" w:color="FFFFFF"/>
              <w:left w:val="single" w:sz="4" w:space="0" w:color="auto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5C4370" w:rsidRPr="00716110" w:rsidRDefault="005C4370" w:rsidP="00716110">
            <w:pPr>
              <w:suppressLineNumbers/>
              <w:suppressAutoHyphens/>
              <w:rPr>
                <w:rFonts w:cs="Mangal"/>
                <w:iCs/>
                <w:sz w:val="16"/>
                <w:szCs w:val="16"/>
                <w:lang w:eastAsia="zh-CN"/>
              </w:rPr>
            </w:pPr>
            <w:r>
              <w:t>Errori di processamento numerico</w:t>
            </w:r>
            <w:r w:rsidR="00716110">
              <w:t xml:space="preserve"> </w:t>
            </w:r>
            <w:r w:rsidR="00716110" w:rsidRPr="00D96F02">
              <w:rPr>
                <w:rFonts w:cs="Mangal"/>
                <w:iCs/>
                <w:sz w:val="16"/>
                <w:szCs w:val="16"/>
                <w:lang w:eastAsia="zh-CN"/>
              </w:rPr>
              <w:t>(negli aspetti cardinali e ordinali e nella corris</w:t>
            </w:r>
            <w:r w:rsidR="00716110">
              <w:rPr>
                <w:rFonts w:cs="Mangal"/>
                <w:iCs/>
                <w:sz w:val="16"/>
                <w:szCs w:val="16"/>
                <w:lang w:eastAsia="zh-CN"/>
              </w:rPr>
              <w:t>pondenza tra numero e quantità)</w:t>
            </w:r>
          </w:p>
        </w:tc>
        <w:tc>
          <w:tcPr>
            <w:tcW w:w="1993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jc w:val="both"/>
            </w:pPr>
            <w:r>
              <w:t>□ mai</w:t>
            </w:r>
          </w:p>
        </w:tc>
        <w:tc>
          <w:tcPr>
            <w:tcW w:w="1878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jc w:val="both"/>
            </w:pPr>
            <w:r>
              <w:t>□ talvolta</w:t>
            </w:r>
          </w:p>
        </w:tc>
        <w:tc>
          <w:tcPr>
            <w:tcW w:w="2233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jc w:val="both"/>
            </w:pPr>
            <w:r>
              <w:t>□ spesso</w:t>
            </w:r>
          </w:p>
        </w:tc>
      </w:tr>
      <w:tr w:rsidR="005C4370" w:rsidTr="00B16137">
        <w:trPr>
          <w:trHeight w:val="301"/>
          <w:jc w:val="center"/>
        </w:trPr>
        <w:tc>
          <w:tcPr>
            <w:tcW w:w="4711" w:type="dxa"/>
            <w:tcBorders>
              <w:top w:val="dotted" w:sz="4" w:space="0" w:color="FFFFFF"/>
              <w:left w:val="single" w:sz="4" w:space="0" w:color="auto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ind w:left="113"/>
              <w:jc w:val="both"/>
            </w:pPr>
            <w:r>
              <w:t>Uso algoritmi di base del calcolo scritto</w:t>
            </w:r>
          </w:p>
        </w:tc>
        <w:tc>
          <w:tcPr>
            <w:tcW w:w="1993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jc w:val="both"/>
            </w:pPr>
            <w:r>
              <w:t>□ adeguato</w:t>
            </w:r>
          </w:p>
        </w:tc>
        <w:tc>
          <w:tcPr>
            <w:tcW w:w="1878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jc w:val="both"/>
            </w:pPr>
            <w:r>
              <w:t>□ parziale</w:t>
            </w:r>
          </w:p>
        </w:tc>
        <w:tc>
          <w:tcPr>
            <w:tcW w:w="2233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jc w:val="both"/>
            </w:pPr>
            <w:r>
              <w:t>□ non adeguato</w:t>
            </w:r>
          </w:p>
        </w:tc>
      </w:tr>
      <w:tr w:rsidR="005C4370" w:rsidTr="00B16137">
        <w:trPr>
          <w:trHeight w:val="301"/>
          <w:jc w:val="center"/>
        </w:trPr>
        <w:tc>
          <w:tcPr>
            <w:tcW w:w="4711" w:type="dxa"/>
            <w:tcBorders>
              <w:top w:val="dotted" w:sz="4" w:space="0" w:color="FFFFFF"/>
              <w:left w:val="single" w:sz="4" w:space="0" w:color="auto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ind w:left="113"/>
              <w:jc w:val="both"/>
            </w:pPr>
            <w:r>
              <w:t>Uso algoritmi di base del calcolo a mente</w:t>
            </w:r>
          </w:p>
        </w:tc>
        <w:tc>
          <w:tcPr>
            <w:tcW w:w="1993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jc w:val="both"/>
            </w:pPr>
            <w:r>
              <w:t>□ adeguato</w:t>
            </w:r>
          </w:p>
        </w:tc>
        <w:tc>
          <w:tcPr>
            <w:tcW w:w="1878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jc w:val="both"/>
            </w:pPr>
            <w:r>
              <w:t>□ parziale</w:t>
            </w:r>
          </w:p>
        </w:tc>
        <w:tc>
          <w:tcPr>
            <w:tcW w:w="2233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jc w:val="both"/>
            </w:pPr>
            <w:r>
              <w:t>□ non adeguato</w:t>
            </w:r>
          </w:p>
        </w:tc>
      </w:tr>
      <w:tr w:rsidR="005C4370" w:rsidTr="00B16137">
        <w:trPr>
          <w:trHeight w:val="301"/>
          <w:jc w:val="center"/>
        </w:trPr>
        <w:tc>
          <w:tcPr>
            <w:tcW w:w="4711" w:type="dxa"/>
            <w:tcBorders>
              <w:top w:val="dotted" w:sz="4" w:space="0" w:color="FFFFFF"/>
              <w:left w:val="single" w:sz="4" w:space="0" w:color="auto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ind w:left="113"/>
              <w:jc w:val="both"/>
            </w:pPr>
            <w:r>
              <w:t xml:space="preserve">Capacità di </w:t>
            </w:r>
            <w:r>
              <w:rPr>
                <w:i/>
              </w:rPr>
              <w:t>problem solving</w:t>
            </w:r>
          </w:p>
        </w:tc>
        <w:tc>
          <w:tcPr>
            <w:tcW w:w="1993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jc w:val="both"/>
            </w:pPr>
            <w:r>
              <w:t>□ adeguata</w:t>
            </w:r>
          </w:p>
        </w:tc>
        <w:tc>
          <w:tcPr>
            <w:tcW w:w="1878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jc w:val="both"/>
            </w:pPr>
            <w:r>
              <w:t>□ parziale</w:t>
            </w:r>
          </w:p>
        </w:tc>
        <w:tc>
          <w:tcPr>
            <w:tcW w:w="2233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jc w:val="both"/>
            </w:pPr>
            <w:r>
              <w:t>□ non adeguata</w:t>
            </w:r>
          </w:p>
        </w:tc>
      </w:tr>
      <w:tr w:rsidR="005C4370" w:rsidTr="00B16137">
        <w:trPr>
          <w:trHeight w:val="301"/>
          <w:jc w:val="center"/>
        </w:trPr>
        <w:tc>
          <w:tcPr>
            <w:tcW w:w="4711" w:type="dxa"/>
            <w:tcBorders>
              <w:top w:val="dotted" w:sz="4" w:space="0" w:color="FFFFFF"/>
              <w:left w:val="single" w:sz="4" w:space="0" w:color="auto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ind w:left="113"/>
              <w:jc w:val="both"/>
            </w:pPr>
            <w:r>
              <w:t>Comprensione del testo di un problema</w:t>
            </w:r>
          </w:p>
        </w:tc>
        <w:tc>
          <w:tcPr>
            <w:tcW w:w="1993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jc w:val="both"/>
            </w:pPr>
            <w:r>
              <w:t>□ adeguata</w:t>
            </w:r>
          </w:p>
        </w:tc>
        <w:tc>
          <w:tcPr>
            <w:tcW w:w="1878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jc w:val="both"/>
            </w:pPr>
            <w:r>
              <w:t>□ parziale</w:t>
            </w:r>
          </w:p>
        </w:tc>
        <w:tc>
          <w:tcPr>
            <w:tcW w:w="2233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5C4370" w:rsidRDefault="005C4370">
            <w:pPr>
              <w:tabs>
                <w:tab w:val="left" w:pos="5122"/>
              </w:tabs>
              <w:jc w:val="both"/>
            </w:pPr>
            <w:r>
              <w:t>□ non adeguata</w:t>
            </w:r>
          </w:p>
        </w:tc>
      </w:tr>
      <w:tr w:rsidR="005C4370" w:rsidTr="00B16137">
        <w:trPr>
          <w:trHeight w:val="301"/>
          <w:jc w:val="center"/>
        </w:trPr>
        <w:tc>
          <w:tcPr>
            <w:tcW w:w="108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370" w:rsidRDefault="005C4370">
            <w:pPr>
              <w:spacing w:before="40" w:after="40"/>
              <w:jc w:val="both"/>
            </w:pPr>
            <w:r>
              <w:rPr>
                <w:b/>
              </w:rPr>
              <w:t>Note/ulteriori informazioni:</w:t>
            </w:r>
            <w:r>
              <w:t xml:space="preserve">  ………………</w:t>
            </w:r>
          </w:p>
        </w:tc>
      </w:tr>
      <w:tr w:rsidR="00892FE9" w:rsidTr="00B16137">
        <w:trPr>
          <w:gridAfter w:val="1"/>
          <w:wAfter w:w="60" w:type="dxa"/>
          <w:trHeight w:val="284"/>
          <w:jc w:val="center"/>
        </w:trPr>
        <w:tc>
          <w:tcPr>
            <w:tcW w:w="107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  <w:hideMark/>
          </w:tcPr>
          <w:p w:rsidR="00892FE9" w:rsidRDefault="00892FE9">
            <w:pPr>
              <w:rPr>
                <w:b/>
              </w:rPr>
            </w:pPr>
            <w:r>
              <w:rPr>
                <w:b/>
              </w:rPr>
              <w:t>LINGUE STRANIERE</w:t>
            </w:r>
          </w:p>
        </w:tc>
      </w:tr>
      <w:tr w:rsidR="001A5E5D" w:rsidTr="00B16137">
        <w:trPr>
          <w:gridAfter w:val="1"/>
          <w:wAfter w:w="60" w:type="dxa"/>
          <w:trHeight w:val="284"/>
          <w:jc w:val="center"/>
        </w:trPr>
        <w:tc>
          <w:tcPr>
            <w:tcW w:w="107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5E5D" w:rsidRDefault="001A5E5D" w:rsidP="001A5E5D">
            <w:pPr>
              <w:tabs>
                <w:tab w:val="left" w:pos="5122"/>
              </w:tabs>
              <w:jc w:val="both"/>
            </w:pPr>
            <w:r>
              <w:rPr>
                <w:b/>
                <w:i/>
              </w:rPr>
              <w:t>Dalla diagnosi dello specialista:</w:t>
            </w:r>
            <w:r>
              <w:t xml:space="preserve"> …………</w:t>
            </w:r>
          </w:p>
          <w:p w:rsidR="001A5E5D" w:rsidRDefault="001A5E5D" w:rsidP="001A5E5D">
            <w:pPr>
              <w:tabs>
                <w:tab w:val="left" w:pos="5122"/>
              </w:tabs>
              <w:jc w:val="both"/>
              <w:rPr>
                <w:i/>
              </w:rPr>
            </w:pPr>
          </w:p>
        </w:tc>
      </w:tr>
      <w:tr w:rsidR="001A5E5D" w:rsidTr="00B16137">
        <w:trPr>
          <w:gridAfter w:val="1"/>
          <w:wAfter w:w="60" w:type="dxa"/>
          <w:trHeight w:val="284"/>
          <w:jc w:val="center"/>
        </w:trPr>
        <w:tc>
          <w:tcPr>
            <w:tcW w:w="6380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1A5E5D" w:rsidRDefault="001A5E5D" w:rsidP="001A5E5D">
            <w:pPr>
              <w:ind w:left="90"/>
              <w:jc w:val="both"/>
              <w:rPr>
                <w:b/>
                <w:i/>
              </w:rPr>
            </w:pPr>
            <w:r>
              <w:rPr>
                <w:rStyle w:val="CharacterStyle3"/>
                <w:rFonts w:cs="Times New Roman"/>
              </w:rPr>
              <w:t>Difficoltà nella pronuncia</w:t>
            </w:r>
          </w:p>
        </w:tc>
        <w:tc>
          <w:tcPr>
            <w:tcW w:w="993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1A5E5D" w:rsidRDefault="001A5E5D" w:rsidP="001A5E5D">
            <w:pPr>
              <w:tabs>
                <w:tab w:val="left" w:pos="5122"/>
              </w:tabs>
              <w:jc w:val="both"/>
            </w:pPr>
            <w:r>
              <w:t>□ si</w:t>
            </w:r>
          </w:p>
        </w:tc>
        <w:tc>
          <w:tcPr>
            <w:tcW w:w="113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1A5E5D" w:rsidRDefault="001A5E5D" w:rsidP="001A5E5D">
            <w:pPr>
              <w:tabs>
                <w:tab w:val="left" w:pos="5122"/>
              </w:tabs>
              <w:jc w:val="both"/>
            </w:pPr>
            <w:r>
              <w:t>□ no</w:t>
            </w:r>
          </w:p>
        </w:tc>
        <w:tc>
          <w:tcPr>
            <w:tcW w:w="2248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1A5E5D" w:rsidRDefault="001A5E5D" w:rsidP="001A5E5D">
            <w:pPr>
              <w:tabs>
                <w:tab w:val="left" w:pos="5122"/>
              </w:tabs>
              <w:jc w:val="both"/>
            </w:pPr>
            <w:r>
              <w:t>□ talvolta</w:t>
            </w:r>
          </w:p>
        </w:tc>
      </w:tr>
      <w:tr w:rsidR="001A5E5D" w:rsidTr="00B16137">
        <w:trPr>
          <w:gridAfter w:val="1"/>
          <w:wAfter w:w="60" w:type="dxa"/>
          <w:trHeight w:val="284"/>
          <w:jc w:val="center"/>
        </w:trPr>
        <w:tc>
          <w:tcPr>
            <w:tcW w:w="6380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1A5E5D" w:rsidRDefault="001A5E5D" w:rsidP="001A5E5D">
            <w:pPr>
              <w:ind w:left="90"/>
              <w:jc w:val="both"/>
              <w:rPr>
                <w:b/>
                <w:i/>
              </w:rPr>
            </w:pPr>
            <w:r>
              <w:rPr>
                <w:rStyle w:val="CharacterStyle3"/>
                <w:rFonts w:cs="Times New Roman"/>
              </w:rPr>
              <w:t>Difficoltà nella scrittura</w:t>
            </w:r>
          </w:p>
        </w:tc>
        <w:tc>
          <w:tcPr>
            <w:tcW w:w="993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1A5E5D" w:rsidRDefault="001A5E5D" w:rsidP="001A5E5D">
            <w:pPr>
              <w:tabs>
                <w:tab w:val="left" w:pos="5122"/>
              </w:tabs>
              <w:jc w:val="both"/>
            </w:pPr>
            <w:r>
              <w:t>□ si</w:t>
            </w:r>
          </w:p>
        </w:tc>
        <w:tc>
          <w:tcPr>
            <w:tcW w:w="113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1A5E5D" w:rsidRDefault="001A5E5D" w:rsidP="001A5E5D">
            <w:pPr>
              <w:tabs>
                <w:tab w:val="left" w:pos="5122"/>
              </w:tabs>
              <w:jc w:val="both"/>
            </w:pPr>
            <w:r>
              <w:t>□ no</w:t>
            </w:r>
          </w:p>
        </w:tc>
        <w:tc>
          <w:tcPr>
            <w:tcW w:w="2248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1A5E5D" w:rsidRDefault="001A5E5D" w:rsidP="001A5E5D">
            <w:pPr>
              <w:tabs>
                <w:tab w:val="left" w:pos="5122"/>
              </w:tabs>
              <w:jc w:val="both"/>
            </w:pPr>
            <w:r>
              <w:t>□ talvolta</w:t>
            </w:r>
          </w:p>
        </w:tc>
      </w:tr>
      <w:tr w:rsidR="001A5E5D" w:rsidTr="00B16137">
        <w:trPr>
          <w:gridAfter w:val="1"/>
          <w:wAfter w:w="60" w:type="dxa"/>
          <w:trHeight w:val="284"/>
          <w:jc w:val="center"/>
        </w:trPr>
        <w:tc>
          <w:tcPr>
            <w:tcW w:w="6380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1A5E5D" w:rsidRDefault="001A5E5D" w:rsidP="001A5E5D">
            <w:pPr>
              <w:ind w:left="90"/>
              <w:jc w:val="both"/>
              <w:rPr>
                <w:b/>
                <w:i/>
              </w:rPr>
            </w:pPr>
            <w:r>
              <w:rPr>
                <w:rStyle w:val="CharacterStyle3"/>
                <w:rFonts w:cs="Times New Roman"/>
              </w:rPr>
              <w:t>Difficoltà di acquisizione degli automatismi grammaticali di base</w:t>
            </w:r>
          </w:p>
        </w:tc>
        <w:tc>
          <w:tcPr>
            <w:tcW w:w="993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1A5E5D" w:rsidRDefault="001A5E5D" w:rsidP="001A5E5D">
            <w:pPr>
              <w:tabs>
                <w:tab w:val="left" w:pos="5122"/>
              </w:tabs>
              <w:jc w:val="both"/>
            </w:pPr>
            <w:r>
              <w:t>□ si</w:t>
            </w:r>
          </w:p>
        </w:tc>
        <w:tc>
          <w:tcPr>
            <w:tcW w:w="113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1A5E5D" w:rsidRDefault="001A5E5D" w:rsidP="001A5E5D">
            <w:pPr>
              <w:tabs>
                <w:tab w:val="left" w:pos="5122"/>
              </w:tabs>
              <w:jc w:val="both"/>
            </w:pPr>
            <w:r>
              <w:t>□ no</w:t>
            </w:r>
          </w:p>
        </w:tc>
        <w:tc>
          <w:tcPr>
            <w:tcW w:w="2248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1A5E5D" w:rsidRDefault="001A5E5D" w:rsidP="001A5E5D">
            <w:pPr>
              <w:tabs>
                <w:tab w:val="left" w:pos="5122"/>
              </w:tabs>
              <w:jc w:val="both"/>
            </w:pPr>
            <w:r>
              <w:t>□ talvolta</w:t>
            </w:r>
          </w:p>
        </w:tc>
      </w:tr>
      <w:tr w:rsidR="001A5E5D" w:rsidTr="00B16137">
        <w:trPr>
          <w:gridAfter w:val="1"/>
          <w:wAfter w:w="60" w:type="dxa"/>
          <w:trHeight w:val="284"/>
          <w:jc w:val="center"/>
        </w:trPr>
        <w:tc>
          <w:tcPr>
            <w:tcW w:w="6380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1A5E5D" w:rsidRDefault="001A5E5D" w:rsidP="001A5E5D">
            <w:pPr>
              <w:ind w:left="90"/>
              <w:jc w:val="both"/>
              <w:rPr>
                <w:b/>
                <w:i/>
              </w:rPr>
            </w:pPr>
            <w:r>
              <w:rPr>
                <w:rStyle w:val="CharacterStyle3"/>
                <w:rFonts w:cs="Times New Roman"/>
              </w:rPr>
              <w:t>Difficoltà nell’acquisizione di nuovo lessico</w:t>
            </w:r>
          </w:p>
        </w:tc>
        <w:tc>
          <w:tcPr>
            <w:tcW w:w="993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1A5E5D" w:rsidRDefault="001A5E5D" w:rsidP="001A5E5D">
            <w:pPr>
              <w:tabs>
                <w:tab w:val="left" w:pos="5122"/>
              </w:tabs>
              <w:jc w:val="both"/>
            </w:pPr>
            <w:r>
              <w:t>□ si</w:t>
            </w:r>
          </w:p>
        </w:tc>
        <w:tc>
          <w:tcPr>
            <w:tcW w:w="113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1A5E5D" w:rsidRDefault="001A5E5D" w:rsidP="001A5E5D">
            <w:pPr>
              <w:tabs>
                <w:tab w:val="left" w:pos="5122"/>
              </w:tabs>
              <w:jc w:val="both"/>
            </w:pPr>
            <w:r>
              <w:t>□ no</w:t>
            </w:r>
          </w:p>
        </w:tc>
        <w:tc>
          <w:tcPr>
            <w:tcW w:w="2248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1A5E5D" w:rsidRDefault="001A5E5D" w:rsidP="001A5E5D">
            <w:pPr>
              <w:tabs>
                <w:tab w:val="left" w:pos="5122"/>
              </w:tabs>
              <w:jc w:val="both"/>
            </w:pPr>
            <w:r>
              <w:t>□ talvolta</w:t>
            </w:r>
          </w:p>
        </w:tc>
      </w:tr>
      <w:tr w:rsidR="001A5E5D" w:rsidTr="00B16137">
        <w:trPr>
          <w:gridAfter w:val="1"/>
          <w:wAfter w:w="60" w:type="dxa"/>
          <w:trHeight w:val="284"/>
          <w:jc w:val="center"/>
        </w:trPr>
        <w:tc>
          <w:tcPr>
            <w:tcW w:w="6380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1A5E5D" w:rsidRDefault="001A5E5D" w:rsidP="001A5E5D">
            <w:pPr>
              <w:ind w:left="90"/>
              <w:jc w:val="both"/>
              <w:rPr>
                <w:b/>
                <w:i/>
              </w:rPr>
            </w:pPr>
            <w:r>
              <w:rPr>
                <w:rStyle w:val="CharacterStyle3"/>
                <w:rFonts w:cs="Times New Roman"/>
              </w:rPr>
              <w:t xml:space="preserve">Differenze tra comprensione del testo scritto e orale  </w:t>
            </w:r>
          </w:p>
        </w:tc>
        <w:tc>
          <w:tcPr>
            <w:tcW w:w="993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1A5E5D" w:rsidRDefault="001A5E5D" w:rsidP="001A5E5D">
            <w:pPr>
              <w:tabs>
                <w:tab w:val="left" w:pos="5122"/>
              </w:tabs>
              <w:jc w:val="both"/>
            </w:pPr>
            <w:r>
              <w:t>□ si</w:t>
            </w:r>
          </w:p>
        </w:tc>
        <w:tc>
          <w:tcPr>
            <w:tcW w:w="113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1A5E5D" w:rsidRDefault="001A5E5D" w:rsidP="001A5E5D">
            <w:pPr>
              <w:tabs>
                <w:tab w:val="left" w:pos="5122"/>
              </w:tabs>
              <w:jc w:val="both"/>
            </w:pPr>
            <w:r>
              <w:t>□ no</w:t>
            </w:r>
          </w:p>
        </w:tc>
        <w:tc>
          <w:tcPr>
            <w:tcW w:w="2248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1A5E5D" w:rsidRDefault="001A5E5D" w:rsidP="001A5E5D">
            <w:pPr>
              <w:tabs>
                <w:tab w:val="left" w:pos="5122"/>
              </w:tabs>
              <w:jc w:val="both"/>
            </w:pPr>
            <w:r>
              <w:t>□ talvolta</w:t>
            </w:r>
          </w:p>
        </w:tc>
      </w:tr>
      <w:tr w:rsidR="001A5E5D" w:rsidTr="00B16137">
        <w:trPr>
          <w:gridAfter w:val="1"/>
          <w:wAfter w:w="60" w:type="dxa"/>
          <w:trHeight w:val="284"/>
          <w:jc w:val="center"/>
        </w:trPr>
        <w:tc>
          <w:tcPr>
            <w:tcW w:w="6380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1A5E5D" w:rsidRDefault="001A5E5D" w:rsidP="001A5E5D">
            <w:pPr>
              <w:ind w:left="90"/>
              <w:jc w:val="both"/>
              <w:rPr>
                <w:b/>
                <w:i/>
                <w:spacing w:val="-2"/>
              </w:rPr>
            </w:pPr>
            <w:r>
              <w:rPr>
                <w:rStyle w:val="CharacterStyle3"/>
                <w:rFonts w:cs="Times New Roman"/>
                <w:spacing w:val="-2"/>
              </w:rPr>
              <w:t>Differenze tra produzione scritta e orale</w:t>
            </w:r>
          </w:p>
        </w:tc>
        <w:tc>
          <w:tcPr>
            <w:tcW w:w="993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1A5E5D" w:rsidRDefault="001A5E5D" w:rsidP="001A5E5D">
            <w:pPr>
              <w:tabs>
                <w:tab w:val="left" w:pos="5122"/>
              </w:tabs>
              <w:jc w:val="both"/>
            </w:pPr>
            <w:r>
              <w:t>□ si</w:t>
            </w:r>
          </w:p>
        </w:tc>
        <w:tc>
          <w:tcPr>
            <w:tcW w:w="113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1A5E5D" w:rsidRDefault="001A5E5D" w:rsidP="001A5E5D">
            <w:pPr>
              <w:tabs>
                <w:tab w:val="left" w:pos="5122"/>
              </w:tabs>
              <w:jc w:val="both"/>
            </w:pPr>
            <w:r>
              <w:t>□ no</w:t>
            </w:r>
          </w:p>
        </w:tc>
        <w:tc>
          <w:tcPr>
            <w:tcW w:w="2248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1A5E5D" w:rsidRDefault="001A5E5D" w:rsidP="001A5E5D">
            <w:pPr>
              <w:tabs>
                <w:tab w:val="left" w:pos="5122"/>
              </w:tabs>
              <w:jc w:val="both"/>
            </w:pPr>
            <w:r>
              <w:t>□ talvolta</w:t>
            </w:r>
          </w:p>
        </w:tc>
      </w:tr>
      <w:tr w:rsidR="001A5E5D" w:rsidTr="00B16137">
        <w:trPr>
          <w:gridAfter w:val="1"/>
          <w:wAfter w:w="60" w:type="dxa"/>
          <w:trHeight w:val="284"/>
          <w:jc w:val="center"/>
        </w:trPr>
        <w:tc>
          <w:tcPr>
            <w:tcW w:w="1075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E5D" w:rsidRDefault="001A5E5D" w:rsidP="001A5E5D">
            <w:pPr>
              <w:tabs>
                <w:tab w:val="left" w:pos="5122"/>
              </w:tabs>
              <w:spacing w:before="60" w:after="60"/>
              <w:jc w:val="both"/>
            </w:pPr>
            <w:r>
              <w:rPr>
                <w:b/>
              </w:rPr>
              <w:t>Note/ulteriori informazioni:</w:t>
            </w:r>
            <w:r>
              <w:t xml:space="preserve">  ………………</w:t>
            </w:r>
          </w:p>
        </w:tc>
      </w:tr>
    </w:tbl>
    <w:p w:rsidR="00892FE9" w:rsidRDefault="00892FE9" w:rsidP="00D96F02">
      <w:pPr>
        <w:suppressAutoHyphens/>
        <w:contextualSpacing/>
        <w:rPr>
          <w:rFonts w:ascii="Times New Roman" w:eastAsia="Times New Roman" w:hAnsi="Times New Roman" w:cs="Times New Roman"/>
          <w:b/>
          <w:caps/>
          <w:sz w:val="20"/>
          <w:szCs w:val="20"/>
          <w:lang w:eastAsia="zh-CN"/>
        </w:rPr>
      </w:pPr>
    </w:p>
    <w:p w:rsidR="00D96F02" w:rsidRPr="00D96F02" w:rsidRDefault="00D96F02" w:rsidP="00D96F0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6F02"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p w:rsidR="00D96F02" w:rsidRDefault="00D96F02" w:rsidP="00D96F0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10755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"/>
        <w:gridCol w:w="4716"/>
        <w:gridCol w:w="1408"/>
        <w:gridCol w:w="1831"/>
        <w:gridCol w:w="1129"/>
        <w:gridCol w:w="1421"/>
      </w:tblGrid>
      <w:tr w:rsidR="00B16137" w:rsidTr="001E1621">
        <w:trPr>
          <w:gridBefore w:val="1"/>
          <w:gridAfter w:val="1"/>
          <w:wBefore w:w="249" w:type="dxa"/>
          <w:wAfter w:w="1422" w:type="dxa"/>
          <w:trHeight w:val="436"/>
          <w:jc w:val="center"/>
        </w:trPr>
        <w:tc>
          <w:tcPr>
            <w:tcW w:w="9089" w:type="dxa"/>
            <w:gridSpan w:val="4"/>
            <w:hideMark/>
          </w:tcPr>
          <w:p w:rsidR="00B16137" w:rsidRDefault="00B16137" w:rsidP="001E1621">
            <w:pPr>
              <w:spacing w:after="60"/>
              <w:jc w:val="both"/>
              <w:rPr>
                <w:b/>
              </w:rPr>
            </w:pPr>
            <w:r>
              <w:rPr>
                <w:b/>
              </w:rPr>
              <w:t xml:space="preserve">C) VALUTAZIONE DI </w:t>
            </w:r>
            <w:r w:rsidR="001B6021">
              <w:rPr>
                <w:b/>
              </w:rPr>
              <w:t xml:space="preserve">ULTERIORI </w:t>
            </w:r>
            <w:r>
              <w:rPr>
                <w:b/>
              </w:rPr>
              <w:t>ASPETTI SIGNIFICATIVI</w:t>
            </w:r>
          </w:p>
        </w:tc>
      </w:tr>
      <w:tr w:rsidR="00B16137" w:rsidTr="001E1621">
        <w:trPr>
          <w:trHeight w:val="284"/>
          <w:jc w:val="center"/>
        </w:trPr>
        <w:tc>
          <w:tcPr>
            <w:tcW w:w="107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  <w:hideMark/>
          </w:tcPr>
          <w:p w:rsidR="00B16137" w:rsidRDefault="00B16137" w:rsidP="001E1621">
            <w:pPr>
              <w:rPr>
                <w:b/>
              </w:rPr>
            </w:pPr>
            <w:r>
              <w:rPr>
                <w:b/>
              </w:rPr>
              <w:t>MOTIVAZIONE</w:t>
            </w:r>
          </w:p>
        </w:tc>
      </w:tr>
      <w:tr w:rsidR="00B16137" w:rsidTr="001E1621">
        <w:trPr>
          <w:trHeight w:val="284"/>
          <w:jc w:val="center"/>
        </w:trPr>
        <w:tc>
          <w:tcPr>
            <w:tcW w:w="10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  <w:rPr>
                <w:i/>
              </w:rPr>
            </w:pPr>
            <w:r>
              <w:rPr>
                <w:b/>
                <w:i/>
              </w:rPr>
              <w:t>Dall’osservazione nel contesto scuola/classe:</w:t>
            </w:r>
          </w:p>
        </w:tc>
      </w:tr>
      <w:tr w:rsidR="00B16137" w:rsidTr="001E1621">
        <w:trPr>
          <w:trHeight w:val="284"/>
          <w:jc w:val="center"/>
        </w:trPr>
        <w:tc>
          <w:tcPr>
            <w:tcW w:w="4967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ind w:left="90"/>
              <w:jc w:val="both"/>
              <w:rPr>
                <w:b/>
                <w:i/>
              </w:rPr>
            </w:pPr>
            <w:r>
              <w:rPr>
                <w:rStyle w:val="CharacterStyle3"/>
                <w:rFonts w:cs="Times New Roman"/>
                <w:spacing w:val="2"/>
              </w:rPr>
              <w:t>Autostima</w:t>
            </w:r>
          </w:p>
        </w:tc>
        <w:tc>
          <w:tcPr>
            <w:tcW w:w="140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adeguata</w:t>
            </w:r>
          </w:p>
        </w:tc>
        <w:tc>
          <w:tcPr>
            <w:tcW w:w="1832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poco adeguata</w:t>
            </w:r>
          </w:p>
        </w:tc>
        <w:tc>
          <w:tcPr>
            <w:tcW w:w="2552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non adeguata</w:t>
            </w:r>
          </w:p>
        </w:tc>
      </w:tr>
      <w:tr w:rsidR="00B16137" w:rsidTr="001E1621">
        <w:trPr>
          <w:trHeight w:val="284"/>
          <w:jc w:val="center"/>
        </w:trPr>
        <w:tc>
          <w:tcPr>
            <w:tcW w:w="4967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ind w:left="90"/>
              <w:jc w:val="both"/>
              <w:rPr>
                <w:b/>
                <w:i/>
              </w:rPr>
            </w:pPr>
            <w:r>
              <w:rPr>
                <w:rStyle w:val="CharacterStyle3"/>
                <w:rFonts w:cs="Times New Roman"/>
                <w:spacing w:val="2"/>
              </w:rPr>
              <w:t>Consapevolezza delle proprie difficoltà</w:t>
            </w:r>
          </w:p>
        </w:tc>
        <w:tc>
          <w:tcPr>
            <w:tcW w:w="140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adeguata</w:t>
            </w:r>
          </w:p>
        </w:tc>
        <w:tc>
          <w:tcPr>
            <w:tcW w:w="1832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poco adeguata</w:t>
            </w:r>
          </w:p>
        </w:tc>
        <w:tc>
          <w:tcPr>
            <w:tcW w:w="2552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non adeguata</w:t>
            </w:r>
          </w:p>
        </w:tc>
      </w:tr>
      <w:tr w:rsidR="00B16137" w:rsidTr="001E1621">
        <w:trPr>
          <w:trHeight w:val="284"/>
          <w:jc w:val="center"/>
        </w:trPr>
        <w:tc>
          <w:tcPr>
            <w:tcW w:w="4967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ind w:left="90"/>
              <w:jc w:val="both"/>
              <w:rPr>
                <w:b/>
                <w:i/>
              </w:rPr>
            </w:pPr>
            <w:r>
              <w:rPr>
                <w:rStyle w:val="CharacterStyle3"/>
                <w:rFonts w:cs="Times New Roman"/>
                <w:spacing w:val="2"/>
              </w:rPr>
              <w:t>Consapevolezza dei propri punti di forza</w:t>
            </w:r>
          </w:p>
        </w:tc>
        <w:tc>
          <w:tcPr>
            <w:tcW w:w="140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adeguata</w:t>
            </w:r>
          </w:p>
        </w:tc>
        <w:tc>
          <w:tcPr>
            <w:tcW w:w="1832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poco adeguata</w:t>
            </w:r>
          </w:p>
        </w:tc>
        <w:tc>
          <w:tcPr>
            <w:tcW w:w="2552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non adeguata</w:t>
            </w:r>
          </w:p>
        </w:tc>
      </w:tr>
      <w:tr w:rsidR="00B16137" w:rsidTr="001E1621">
        <w:trPr>
          <w:trHeight w:val="284"/>
          <w:jc w:val="center"/>
        </w:trPr>
        <w:tc>
          <w:tcPr>
            <w:tcW w:w="4967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ind w:left="90"/>
              <w:jc w:val="both"/>
              <w:rPr>
                <w:b/>
                <w:i/>
              </w:rPr>
            </w:pPr>
            <w:r>
              <w:rPr>
                <w:rStyle w:val="CharacterStyle3"/>
                <w:rFonts w:cs="Times New Roman"/>
                <w:spacing w:val="2"/>
              </w:rPr>
              <w:t>Partecipazione al lavoro scolastico</w:t>
            </w:r>
          </w:p>
        </w:tc>
        <w:tc>
          <w:tcPr>
            <w:tcW w:w="140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adeguata</w:t>
            </w:r>
          </w:p>
        </w:tc>
        <w:tc>
          <w:tcPr>
            <w:tcW w:w="1832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poco adeguata</w:t>
            </w:r>
          </w:p>
        </w:tc>
        <w:tc>
          <w:tcPr>
            <w:tcW w:w="2552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non adeguata</w:t>
            </w:r>
          </w:p>
        </w:tc>
      </w:tr>
      <w:tr w:rsidR="00B16137" w:rsidTr="001E1621">
        <w:trPr>
          <w:trHeight w:val="284"/>
          <w:jc w:val="center"/>
        </w:trPr>
        <w:tc>
          <w:tcPr>
            <w:tcW w:w="107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spacing w:before="60" w:after="60"/>
              <w:jc w:val="both"/>
            </w:pPr>
            <w:r>
              <w:rPr>
                <w:b/>
              </w:rPr>
              <w:t>Note/ulteriori informazioni:</w:t>
            </w:r>
            <w:r>
              <w:t xml:space="preserve">  ………………</w:t>
            </w:r>
          </w:p>
        </w:tc>
      </w:tr>
    </w:tbl>
    <w:p w:rsidR="00B16137" w:rsidRDefault="00B16137" w:rsidP="00B16137">
      <w:pPr>
        <w:rPr>
          <w:sz w:val="12"/>
          <w:szCs w:val="12"/>
          <w:lang w:eastAsia="zh-CN"/>
        </w:rPr>
      </w:pPr>
    </w:p>
    <w:tbl>
      <w:tblPr>
        <w:tblW w:w="10755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65"/>
        <w:gridCol w:w="2125"/>
        <w:gridCol w:w="1842"/>
        <w:gridCol w:w="1823"/>
      </w:tblGrid>
      <w:tr w:rsidR="00B16137" w:rsidTr="001E1621">
        <w:trPr>
          <w:trHeight w:val="284"/>
          <w:jc w:val="center"/>
        </w:trPr>
        <w:tc>
          <w:tcPr>
            <w:tcW w:w="10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  <w:hideMark/>
          </w:tcPr>
          <w:p w:rsidR="00B16137" w:rsidRDefault="00B16137" w:rsidP="001E1621">
            <w:pPr>
              <w:rPr>
                <w:b/>
              </w:rPr>
            </w:pPr>
            <w:r>
              <w:rPr>
                <w:b/>
              </w:rPr>
              <w:t>ATTEGGIAMENTI E COMPORTAMENTI RISCONTRABILI A SCUOLA</w:t>
            </w:r>
          </w:p>
        </w:tc>
      </w:tr>
      <w:tr w:rsidR="00B16137" w:rsidTr="001E1621">
        <w:trPr>
          <w:trHeight w:val="284"/>
          <w:jc w:val="center"/>
        </w:trPr>
        <w:tc>
          <w:tcPr>
            <w:tcW w:w="10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  <w:rPr>
                <w:i/>
              </w:rPr>
            </w:pPr>
            <w:r>
              <w:rPr>
                <w:b/>
                <w:i/>
              </w:rPr>
              <w:t>Dall’osservazione nel contesto scuola/classe:</w:t>
            </w:r>
          </w:p>
        </w:tc>
      </w:tr>
      <w:tr w:rsidR="00B16137" w:rsidTr="001E1621">
        <w:trPr>
          <w:trHeight w:val="284"/>
          <w:jc w:val="center"/>
        </w:trPr>
        <w:tc>
          <w:tcPr>
            <w:tcW w:w="4967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ind w:left="90"/>
              <w:jc w:val="both"/>
              <w:rPr>
                <w:b/>
                <w:i/>
              </w:rPr>
            </w:pPr>
            <w:r>
              <w:rPr>
                <w:rStyle w:val="CharacterStyle3"/>
                <w:rFonts w:cs="Times New Roman"/>
              </w:rPr>
              <w:t>Accettazione e rispetto delle regole</w:t>
            </w:r>
          </w:p>
        </w:tc>
        <w:tc>
          <w:tcPr>
            <w:tcW w:w="212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adeguata</w:t>
            </w:r>
          </w:p>
        </w:tc>
        <w:tc>
          <w:tcPr>
            <w:tcW w:w="184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poco adeguata</w:t>
            </w:r>
          </w:p>
        </w:tc>
        <w:tc>
          <w:tcPr>
            <w:tcW w:w="182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non adeguata</w:t>
            </w:r>
          </w:p>
        </w:tc>
      </w:tr>
      <w:tr w:rsidR="00B16137" w:rsidTr="001E1621">
        <w:trPr>
          <w:trHeight w:val="284"/>
          <w:jc w:val="center"/>
        </w:trPr>
        <w:tc>
          <w:tcPr>
            <w:tcW w:w="4967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ind w:left="90"/>
              <w:jc w:val="both"/>
              <w:rPr>
                <w:b/>
                <w:i/>
              </w:rPr>
            </w:pPr>
            <w:r>
              <w:rPr>
                <w:rStyle w:val="CharacterStyle3"/>
                <w:rFonts w:cs="Times New Roman"/>
              </w:rPr>
              <w:t>Relazione con i compagni</w:t>
            </w:r>
          </w:p>
        </w:tc>
        <w:tc>
          <w:tcPr>
            <w:tcW w:w="212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adeguata</w:t>
            </w:r>
          </w:p>
        </w:tc>
        <w:tc>
          <w:tcPr>
            <w:tcW w:w="184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poco adeguata</w:t>
            </w:r>
          </w:p>
        </w:tc>
        <w:tc>
          <w:tcPr>
            <w:tcW w:w="182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non adeguata</w:t>
            </w:r>
          </w:p>
        </w:tc>
      </w:tr>
      <w:tr w:rsidR="00B16137" w:rsidTr="001E1621">
        <w:trPr>
          <w:trHeight w:val="284"/>
          <w:jc w:val="center"/>
        </w:trPr>
        <w:tc>
          <w:tcPr>
            <w:tcW w:w="4967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ind w:left="90"/>
              <w:jc w:val="both"/>
              <w:rPr>
                <w:b/>
                <w:i/>
              </w:rPr>
            </w:pPr>
            <w:r>
              <w:rPr>
                <w:rStyle w:val="CharacterStyle3"/>
                <w:rFonts w:cs="Times New Roman"/>
              </w:rPr>
              <w:t>Relazione con gli adulti</w:t>
            </w:r>
          </w:p>
        </w:tc>
        <w:tc>
          <w:tcPr>
            <w:tcW w:w="212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adeguata</w:t>
            </w:r>
          </w:p>
        </w:tc>
        <w:tc>
          <w:tcPr>
            <w:tcW w:w="184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poco adeguata</w:t>
            </w:r>
          </w:p>
        </w:tc>
        <w:tc>
          <w:tcPr>
            <w:tcW w:w="182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non adeguata</w:t>
            </w:r>
          </w:p>
        </w:tc>
      </w:tr>
      <w:tr w:rsidR="00B16137" w:rsidTr="001E1621">
        <w:trPr>
          <w:trHeight w:val="284"/>
          <w:jc w:val="center"/>
        </w:trPr>
        <w:tc>
          <w:tcPr>
            <w:tcW w:w="4967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ind w:left="90"/>
              <w:jc w:val="both"/>
              <w:rPr>
                <w:b/>
                <w:i/>
              </w:rPr>
            </w:pPr>
            <w:r>
              <w:rPr>
                <w:rStyle w:val="CharacterStyle3"/>
                <w:rFonts w:cs="Times New Roman"/>
              </w:rPr>
              <w:t>Collaborazione</w:t>
            </w:r>
          </w:p>
        </w:tc>
        <w:tc>
          <w:tcPr>
            <w:tcW w:w="212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adeguata</w:t>
            </w:r>
          </w:p>
        </w:tc>
        <w:tc>
          <w:tcPr>
            <w:tcW w:w="184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poco adeguata</w:t>
            </w:r>
          </w:p>
        </w:tc>
        <w:tc>
          <w:tcPr>
            <w:tcW w:w="182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non adeguata</w:t>
            </w:r>
          </w:p>
        </w:tc>
      </w:tr>
      <w:tr w:rsidR="00B16137" w:rsidTr="001E1621">
        <w:trPr>
          <w:trHeight w:val="284"/>
          <w:jc w:val="center"/>
        </w:trPr>
        <w:tc>
          <w:tcPr>
            <w:tcW w:w="4967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ind w:left="90"/>
              <w:jc w:val="both"/>
              <w:rPr>
                <w:b/>
                <w:i/>
              </w:rPr>
            </w:pPr>
            <w:r>
              <w:rPr>
                <w:rStyle w:val="CharacterStyle3"/>
                <w:rFonts w:cs="Times New Roman"/>
              </w:rPr>
              <w:t>Rispetto degli impegni</w:t>
            </w:r>
          </w:p>
        </w:tc>
        <w:tc>
          <w:tcPr>
            <w:tcW w:w="212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adeguato</w:t>
            </w:r>
          </w:p>
        </w:tc>
        <w:tc>
          <w:tcPr>
            <w:tcW w:w="184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poco adeguato</w:t>
            </w:r>
          </w:p>
        </w:tc>
        <w:tc>
          <w:tcPr>
            <w:tcW w:w="182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non adeguato</w:t>
            </w:r>
          </w:p>
        </w:tc>
      </w:tr>
      <w:tr w:rsidR="00B16137" w:rsidTr="001E1621">
        <w:trPr>
          <w:trHeight w:val="284"/>
          <w:jc w:val="center"/>
        </w:trPr>
        <w:tc>
          <w:tcPr>
            <w:tcW w:w="4967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ind w:left="90"/>
              <w:jc w:val="both"/>
              <w:rPr>
                <w:b/>
                <w:i/>
              </w:rPr>
            </w:pPr>
            <w:r>
              <w:rPr>
                <w:rStyle w:val="CharacterStyle3"/>
                <w:rFonts w:cs="Times New Roman"/>
              </w:rPr>
              <w:t>Autonomia nel lavoro</w:t>
            </w:r>
          </w:p>
        </w:tc>
        <w:tc>
          <w:tcPr>
            <w:tcW w:w="212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adeguata</w:t>
            </w:r>
          </w:p>
        </w:tc>
        <w:tc>
          <w:tcPr>
            <w:tcW w:w="184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poco adeguata</w:t>
            </w:r>
          </w:p>
        </w:tc>
        <w:tc>
          <w:tcPr>
            <w:tcW w:w="182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non adeguata</w:t>
            </w:r>
          </w:p>
        </w:tc>
      </w:tr>
      <w:tr w:rsidR="00B16137" w:rsidTr="001E1621">
        <w:trPr>
          <w:trHeight w:val="284"/>
          <w:jc w:val="center"/>
        </w:trPr>
        <w:tc>
          <w:tcPr>
            <w:tcW w:w="4967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ind w:left="90"/>
              <w:jc w:val="both"/>
              <w:rPr>
                <w:b/>
                <w:i/>
                <w:spacing w:val="-2"/>
              </w:rPr>
            </w:pPr>
            <w:r>
              <w:rPr>
                <w:rStyle w:val="CharacterStyle3"/>
                <w:rFonts w:cs="Times New Roman"/>
                <w:spacing w:val="-2"/>
              </w:rPr>
              <w:t>Accettazione di misure compensative e dispensative</w:t>
            </w:r>
          </w:p>
        </w:tc>
        <w:tc>
          <w:tcPr>
            <w:tcW w:w="212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adeguata</w:t>
            </w:r>
          </w:p>
        </w:tc>
        <w:tc>
          <w:tcPr>
            <w:tcW w:w="184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poco adeguata</w:t>
            </w:r>
          </w:p>
        </w:tc>
        <w:tc>
          <w:tcPr>
            <w:tcW w:w="182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non adeguata</w:t>
            </w:r>
          </w:p>
        </w:tc>
      </w:tr>
      <w:tr w:rsidR="00B16137" w:rsidTr="001E1621">
        <w:trPr>
          <w:trHeight w:val="284"/>
          <w:jc w:val="center"/>
        </w:trPr>
        <w:tc>
          <w:tcPr>
            <w:tcW w:w="107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spacing w:before="60" w:after="60"/>
              <w:jc w:val="both"/>
            </w:pPr>
            <w:r>
              <w:rPr>
                <w:b/>
              </w:rPr>
              <w:t>Note/ulteriori informazioni:</w:t>
            </w:r>
            <w:r>
              <w:t xml:space="preserve">  ………………</w:t>
            </w:r>
          </w:p>
        </w:tc>
      </w:tr>
    </w:tbl>
    <w:p w:rsidR="00B16137" w:rsidRDefault="00B16137" w:rsidP="00B16137">
      <w:pPr>
        <w:rPr>
          <w:sz w:val="12"/>
          <w:szCs w:val="12"/>
          <w:lang w:eastAsia="zh-CN"/>
        </w:rPr>
      </w:pPr>
    </w:p>
    <w:tbl>
      <w:tblPr>
        <w:tblW w:w="10755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390"/>
        <w:gridCol w:w="1700"/>
        <w:gridCol w:w="1842"/>
        <w:gridCol w:w="1823"/>
      </w:tblGrid>
      <w:tr w:rsidR="00B16137" w:rsidTr="001E1621">
        <w:trPr>
          <w:trHeight w:val="284"/>
          <w:jc w:val="center"/>
        </w:trPr>
        <w:tc>
          <w:tcPr>
            <w:tcW w:w="10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  <w:hideMark/>
          </w:tcPr>
          <w:p w:rsidR="00B16137" w:rsidRDefault="00B16137" w:rsidP="001E1621">
            <w:pPr>
              <w:rPr>
                <w:b/>
              </w:rPr>
            </w:pPr>
            <w:r>
              <w:rPr>
                <w:b/>
              </w:rPr>
              <w:t>STRATEGIE UTILIZZATE NELLO STUDIO</w:t>
            </w:r>
          </w:p>
        </w:tc>
      </w:tr>
      <w:tr w:rsidR="00B16137" w:rsidTr="001E1621">
        <w:trPr>
          <w:trHeight w:val="284"/>
          <w:jc w:val="center"/>
        </w:trPr>
        <w:tc>
          <w:tcPr>
            <w:tcW w:w="10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  <w:rPr>
                <w:i/>
              </w:rPr>
            </w:pPr>
            <w:r>
              <w:rPr>
                <w:b/>
                <w:i/>
              </w:rPr>
              <w:t>Dall’osservazione nel contesto scuola/classe:</w:t>
            </w:r>
          </w:p>
        </w:tc>
      </w:tr>
      <w:tr w:rsidR="00B16137" w:rsidTr="001E1621">
        <w:trPr>
          <w:trHeight w:val="284"/>
          <w:jc w:val="center"/>
        </w:trPr>
        <w:tc>
          <w:tcPr>
            <w:tcW w:w="5392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hideMark/>
          </w:tcPr>
          <w:p w:rsidR="00B16137" w:rsidRDefault="00B16137" w:rsidP="001E1621">
            <w:pPr>
              <w:tabs>
                <w:tab w:val="left" w:pos="5122"/>
              </w:tabs>
              <w:ind w:left="90"/>
              <w:rPr>
                <w:b/>
                <w:i/>
              </w:rPr>
            </w:pPr>
            <w:r>
              <w:rPr>
                <w:rStyle w:val="CharacterStyle3"/>
                <w:rFonts w:cs="Times New Roman"/>
              </w:rPr>
              <w:t>Sottolinea, identifica le parole chiave</w:t>
            </w:r>
          </w:p>
        </w:tc>
        <w:tc>
          <w:tcPr>
            <w:tcW w:w="1701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efficacemente</w:t>
            </w:r>
          </w:p>
        </w:tc>
        <w:tc>
          <w:tcPr>
            <w:tcW w:w="184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da potenziare</w:t>
            </w:r>
          </w:p>
        </w:tc>
        <w:tc>
          <w:tcPr>
            <w:tcW w:w="182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da sviluppare</w:t>
            </w:r>
          </w:p>
        </w:tc>
      </w:tr>
      <w:tr w:rsidR="00B16137" w:rsidTr="001E1621">
        <w:trPr>
          <w:trHeight w:val="284"/>
          <w:jc w:val="center"/>
        </w:trPr>
        <w:tc>
          <w:tcPr>
            <w:tcW w:w="5392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hideMark/>
          </w:tcPr>
          <w:p w:rsidR="00B16137" w:rsidRDefault="00B16137" w:rsidP="001E1621">
            <w:pPr>
              <w:tabs>
                <w:tab w:val="left" w:pos="5122"/>
              </w:tabs>
              <w:ind w:left="90"/>
              <w:rPr>
                <w:b/>
                <w:i/>
              </w:rPr>
            </w:pPr>
            <w:r>
              <w:rPr>
                <w:rStyle w:val="CharacterStyle3"/>
                <w:rFonts w:cs="Times New Roman"/>
              </w:rPr>
              <w:t>Costruisce schemi, mappe o diagrammi</w:t>
            </w:r>
          </w:p>
        </w:tc>
        <w:tc>
          <w:tcPr>
            <w:tcW w:w="1701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efficacemente</w:t>
            </w:r>
          </w:p>
        </w:tc>
        <w:tc>
          <w:tcPr>
            <w:tcW w:w="184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da potenziare</w:t>
            </w:r>
          </w:p>
        </w:tc>
        <w:tc>
          <w:tcPr>
            <w:tcW w:w="182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da sviluppare</w:t>
            </w:r>
          </w:p>
        </w:tc>
      </w:tr>
      <w:tr w:rsidR="00B16137" w:rsidTr="001E1621">
        <w:trPr>
          <w:trHeight w:val="284"/>
          <w:jc w:val="center"/>
        </w:trPr>
        <w:tc>
          <w:tcPr>
            <w:tcW w:w="5392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hideMark/>
          </w:tcPr>
          <w:p w:rsidR="00B16137" w:rsidRDefault="00B16137" w:rsidP="001E1621">
            <w:pPr>
              <w:tabs>
                <w:tab w:val="left" w:pos="5122"/>
              </w:tabs>
              <w:ind w:left="90"/>
              <w:rPr>
                <w:b/>
                <w:i/>
              </w:rPr>
            </w:pPr>
            <w:r>
              <w:rPr>
                <w:rStyle w:val="CharacterStyle3"/>
                <w:rFonts w:cs="Times New Roman"/>
              </w:rPr>
              <w:t>Utilizza strumenti informatici (computer, correttore ortografico, software)</w:t>
            </w:r>
          </w:p>
        </w:tc>
        <w:tc>
          <w:tcPr>
            <w:tcW w:w="1701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efficacemente</w:t>
            </w:r>
          </w:p>
        </w:tc>
        <w:tc>
          <w:tcPr>
            <w:tcW w:w="184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da potenziare</w:t>
            </w:r>
          </w:p>
        </w:tc>
        <w:tc>
          <w:tcPr>
            <w:tcW w:w="182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da sviluppare</w:t>
            </w:r>
          </w:p>
        </w:tc>
      </w:tr>
      <w:tr w:rsidR="00B16137" w:rsidTr="001E1621">
        <w:trPr>
          <w:trHeight w:val="284"/>
          <w:jc w:val="center"/>
        </w:trPr>
        <w:tc>
          <w:tcPr>
            <w:tcW w:w="5392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hideMark/>
          </w:tcPr>
          <w:p w:rsidR="00B16137" w:rsidRDefault="00B16137" w:rsidP="001E1621">
            <w:pPr>
              <w:tabs>
                <w:tab w:val="left" w:pos="5122"/>
              </w:tabs>
              <w:ind w:left="90"/>
              <w:rPr>
                <w:b/>
                <w:i/>
              </w:rPr>
            </w:pPr>
            <w:r>
              <w:rPr>
                <w:rStyle w:val="CharacterStyle3"/>
                <w:rFonts w:cs="Times New Roman"/>
              </w:rPr>
              <w:t>Utilizza strategie di memorizzazione (immagini, colori)</w:t>
            </w:r>
          </w:p>
        </w:tc>
        <w:tc>
          <w:tcPr>
            <w:tcW w:w="1701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efficacemente</w:t>
            </w:r>
          </w:p>
        </w:tc>
        <w:tc>
          <w:tcPr>
            <w:tcW w:w="184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da potenziare</w:t>
            </w:r>
          </w:p>
        </w:tc>
        <w:tc>
          <w:tcPr>
            <w:tcW w:w="182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hideMark/>
          </w:tcPr>
          <w:p w:rsidR="00B16137" w:rsidRDefault="00B16137" w:rsidP="001E1621">
            <w:pPr>
              <w:tabs>
                <w:tab w:val="left" w:pos="5122"/>
              </w:tabs>
              <w:jc w:val="both"/>
            </w:pPr>
            <w:r>
              <w:t>□ da sviluppare</w:t>
            </w:r>
          </w:p>
        </w:tc>
      </w:tr>
      <w:tr w:rsidR="00B16137" w:rsidTr="001E1621">
        <w:trPr>
          <w:trHeight w:val="284"/>
          <w:jc w:val="center"/>
        </w:trPr>
        <w:tc>
          <w:tcPr>
            <w:tcW w:w="107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37" w:rsidRDefault="00B16137" w:rsidP="001E1621">
            <w:pPr>
              <w:tabs>
                <w:tab w:val="left" w:pos="5122"/>
              </w:tabs>
              <w:spacing w:before="60" w:after="60"/>
              <w:jc w:val="both"/>
            </w:pPr>
            <w:r>
              <w:rPr>
                <w:b/>
              </w:rPr>
              <w:t>Note/ulteriori informazioni:</w:t>
            </w:r>
            <w:r>
              <w:t xml:space="preserve">  ………………</w:t>
            </w:r>
          </w:p>
        </w:tc>
      </w:tr>
    </w:tbl>
    <w:p w:rsidR="00B16137" w:rsidRDefault="00B16137" w:rsidP="00D96F0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10755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96"/>
        <w:gridCol w:w="1558"/>
        <w:gridCol w:w="1499"/>
        <w:gridCol w:w="59"/>
        <w:gridCol w:w="1700"/>
        <w:gridCol w:w="851"/>
        <w:gridCol w:w="3392"/>
      </w:tblGrid>
      <w:tr w:rsidR="00035222" w:rsidTr="00035222">
        <w:trPr>
          <w:trHeight w:val="284"/>
          <w:jc w:val="center"/>
        </w:trPr>
        <w:tc>
          <w:tcPr>
            <w:tcW w:w="107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  <w:hideMark/>
          </w:tcPr>
          <w:p w:rsidR="00035222" w:rsidRDefault="00035222">
            <w:pPr>
              <w:rPr>
                <w:b/>
              </w:rPr>
            </w:pPr>
            <w:r>
              <w:rPr>
                <w:b/>
              </w:rPr>
              <w:t>DESCRIZIONE DELL’AMBIENTE DUCATIVO</w:t>
            </w:r>
          </w:p>
        </w:tc>
      </w:tr>
      <w:tr w:rsidR="00035222" w:rsidTr="00035222">
        <w:trPr>
          <w:trHeight w:val="284"/>
          <w:jc w:val="center"/>
        </w:trPr>
        <w:tc>
          <w:tcPr>
            <w:tcW w:w="107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035222" w:rsidRDefault="00035222">
            <w:pPr>
              <w:jc w:val="both"/>
            </w:pPr>
            <w:r>
              <w:t>Nelle attività a casa l’alunno:</w:t>
            </w:r>
          </w:p>
        </w:tc>
      </w:tr>
      <w:tr w:rsidR="00035222" w:rsidTr="00035222">
        <w:trPr>
          <w:trHeight w:val="284"/>
          <w:jc w:val="center"/>
        </w:trPr>
        <w:tc>
          <w:tcPr>
            <w:tcW w:w="4755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hideMark/>
          </w:tcPr>
          <w:p w:rsidR="00035222" w:rsidRDefault="00035222">
            <w:pPr>
              <w:tabs>
                <w:tab w:val="left" w:pos="5122"/>
              </w:tabs>
              <w:ind w:left="90"/>
              <w:jc w:val="both"/>
            </w:pPr>
            <w:r>
              <w:t xml:space="preserve">□  </w:t>
            </w:r>
            <w:r>
              <w:rPr>
                <w:rStyle w:val="CharacterStyle3"/>
                <w:rFonts w:cs="Times New Roman"/>
              </w:rPr>
              <w:t>è seguito da un Tutor nelle seguenti discipline:</w:t>
            </w:r>
          </w:p>
        </w:tc>
        <w:tc>
          <w:tcPr>
            <w:tcW w:w="6005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hideMark/>
          </w:tcPr>
          <w:p w:rsidR="00035222" w:rsidRDefault="00035222">
            <w:pPr>
              <w:tabs>
                <w:tab w:val="left" w:pos="5122"/>
              </w:tabs>
              <w:jc w:val="both"/>
            </w:pPr>
            <w:r>
              <w:t>………………………………………………………………….</w:t>
            </w:r>
          </w:p>
        </w:tc>
      </w:tr>
      <w:tr w:rsidR="00035222" w:rsidTr="00035222">
        <w:trPr>
          <w:trHeight w:val="284"/>
          <w:jc w:val="center"/>
        </w:trPr>
        <w:tc>
          <w:tcPr>
            <w:tcW w:w="169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hideMark/>
          </w:tcPr>
          <w:p w:rsidR="00035222" w:rsidRDefault="00035222">
            <w:pPr>
              <w:tabs>
                <w:tab w:val="left" w:pos="5122"/>
              </w:tabs>
              <w:ind w:left="79"/>
              <w:jc w:val="both"/>
              <w:rPr>
                <w:b/>
                <w:i/>
              </w:rPr>
            </w:pPr>
            <w:r>
              <w:rPr>
                <w:rStyle w:val="CharacterStyle3"/>
                <w:rFonts w:cs="Times New Roman"/>
              </w:rPr>
              <w:t xml:space="preserve">con cadenza </w:t>
            </w:r>
          </w:p>
        </w:tc>
        <w:tc>
          <w:tcPr>
            <w:tcW w:w="155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hideMark/>
          </w:tcPr>
          <w:p w:rsidR="00035222" w:rsidRDefault="00035222">
            <w:pPr>
              <w:tabs>
                <w:tab w:val="left" w:pos="5122"/>
              </w:tabs>
              <w:jc w:val="both"/>
            </w:pPr>
            <w:r>
              <w:t>□ quotidiana</w:t>
            </w:r>
          </w:p>
        </w:tc>
        <w:tc>
          <w:tcPr>
            <w:tcW w:w="1559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hideMark/>
          </w:tcPr>
          <w:p w:rsidR="00035222" w:rsidRDefault="00035222">
            <w:pPr>
              <w:tabs>
                <w:tab w:val="left" w:pos="5122"/>
              </w:tabs>
              <w:jc w:val="both"/>
            </w:pPr>
            <w:r>
              <w:t>□ settimanale</w:t>
            </w:r>
          </w:p>
        </w:tc>
        <w:tc>
          <w:tcPr>
            <w:tcW w:w="1701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FFFFFF"/>
            </w:tcBorders>
            <w:hideMark/>
          </w:tcPr>
          <w:p w:rsidR="00035222" w:rsidRDefault="00035222">
            <w:pPr>
              <w:tabs>
                <w:tab w:val="left" w:pos="5122"/>
              </w:tabs>
              <w:jc w:val="both"/>
            </w:pPr>
            <w:r>
              <w:t>□ quindicinale</w:t>
            </w:r>
          </w:p>
        </w:tc>
        <w:tc>
          <w:tcPr>
            <w:tcW w:w="851" w:type="dxa"/>
            <w:tcBorders>
              <w:top w:val="dotted" w:sz="4" w:space="0" w:color="FFFFFF"/>
              <w:left w:val="single" w:sz="4" w:space="0" w:color="FFFFFF"/>
              <w:bottom w:val="dotted" w:sz="4" w:space="0" w:color="FFFFFF"/>
              <w:right w:val="single" w:sz="4" w:space="0" w:color="FFFFFF"/>
            </w:tcBorders>
            <w:hideMark/>
          </w:tcPr>
          <w:p w:rsidR="00035222" w:rsidRDefault="00035222">
            <w:pPr>
              <w:tabs>
                <w:tab w:val="left" w:pos="5122"/>
              </w:tabs>
              <w:jc w:val="both"/>
            </w:pPr>
            <w:r>
              <w:t>□ altro</w:t>
            </w:r>
          </w:p>
        </w:tc>
        <w:tc>
          <w:tcPr>
            <w:tcW w:w="3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hideMark/>
          </w:tcPr>
          <w:p w:rsidR="00035222" w:rsidRDefault="00035222">
            <w:pPr>
              <w:tabs>
                <w:tab w:val="left" w:pos="5122"/>
              </w:tabs>
              <w:jc w:val="both"/>
            </w:pPr>
            <w:r>
              <w:t>…………………………………..</w:t>
            </w:r>
          </w:p>
        </w:tc>
      </w:tr>
      <w:tr w:rsidR="00035222" w:rsidTr="00035222">
        <w:trPr>
          <w:trHeight w:val="284"/>
          <w:jc w:val="center"/>
        </w:trPr>
        <w:tc>
          <w:tcPr>
            <w:tcW w:w="10760" w:type="dxa"/>
            <w:gridSpan w:val="7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035222" w:rsidRDefault="00035222">
            <w:pPr>
              <w:ind w:left="374" w:hanging="284"/>
              <w:jc w:val="both"/>
            </w:pPr>
            <w:r>
              <w:t xml:space="preserve">□  </w:t>
            </w:r>
            <w:r>
              <w:rPr>
                <w:rStyle w:val="CharacterStyle3"/>
                <w:rFonts w:cs="Times New Roman"/>
              </w:rPr>
              <w:t>non è seguito da un Tutor e la famiglia si dichiara impegnata nel seguirlo nelle seguenti discipline:</w:t>
            </w:r>
          </w:p>
        </w:tc>
      </w:tr>
      <w:tr w:rsidR="00035222" w:rsidTr="00035222">
        <w:trPr>
          <w:trHeight w:val="284"/>
          <w:jc w:val="center"/>
        </w:trPr>
        <w:tc>
          <w:tcPr>
            <w:tcW w:w="10760" w:type="dxa"/>
            <w:gridSpan w:val="7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035222" w:rsidRDefault="00035222">
            <w:pPr>
              <w:tabs>
                <w:tab w:val="left" w:pos="5122"/>
              </w:tabs>
              <w:ind w:left="232"/>
              <w:jc w:val="both"/>
            </w:pPr>
            <w:r>
              <w:rPr>
                <w:rStyle w:val="CharacterStyle3"/>
                <w:rFonts w:cs="Times New Roman"/>
              </w:rPr>
              <w:t>………………………………………………………………………………………………………………………...</w:t>
            </w:r>
          </w:p>
        </w:tc>
      </w:tr>
      <w:tr w:rsidR="00035222" w:rsidTr="00035222">
        <w:trPr>
          <w:trHeight w:val="284"/>
          <w:jc w:val="center"/>
        </w:trPr>
        <w:tc>
          <w:tcPr>
            <w:tcW w:w="10760" w:type="dxa"/>
            <w:gridSpan w:val="7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035222" w:rsidRDefault="00035222">
            <w:pPr>
              <w:tabs>
                <w:tab w:val="left" w:pos="5122"/>
              </w:tabs>
              <w:ind w:left="90"/>
              <w:jc w:val="both"/>
            </w:pPr>
            <w:r>
              <w:t xml:space="preserve">□  </w:t>
            </w:r>
            <w:r>
              <w:rPr>
                <w:rStyle w:val="CharacterStyle3"/>
                <w:rFonts w:cs="Times New Roman"/>
              </w:rPr>
              <w:t>non è seguito né da un Tutor né  dalla famiglia</w:t>
            </w:r>
          </w:p>
        </w:tc>
      </w:tr>
      <w:tr w:rsidR="00035222" w:rsidTr="00035222">
        <w:trPr>
          <w:trHeight w:val="284"/>
          <w:jc w:val="center"/>
        </w:trPr>
        <w:tc>
          <w:tcPr>
            <w:tcW w:w="107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22" w:rsidRDefault="00035222">
            <w:pPr>
              <w:tabs>
                <w:tab w:val="left" w:pos="5122"/>
              </w:tabs>
              <w:spacing w:before="60" w:after="60"/>
              <w:jc w:val="both"/>
            </w:pPr>
            <w:r>
              <w:rPr>
                <w:b/>
              </w:rPr>
              <w:t>Note/ulteriori informazioni:</w:t>
            </w:r>
            <w:r>
              <w:t xml:space="preserve">  ………………</w:t>
            </w:r>
          </w:p>
        </w:tc>
      </w:tr>
    </w:tbl>
    <w:p w:rsidR="00035222" w:rsidRDefault="00035222" w:rsidP="00D96F0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10755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755"/>
      </w:tblGrid>
      <w:tr w:rsidR="00035222" w:rsidTr="00035222">
        <w:trPr>
          <w:trHeight w:val="284"/>
          <w:jc w:val="center"/>
        </w:trPr>
        <w:tc>
          <w:tcPr>
            <w:tcW w:w="10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  <w:hideMark/>
          </w:tcPr>
          <w:p w:rsidR="00035222" w:rsidRDefault="00035222">
            <w:pPr>
              <w:rPr>
                <w:b/>
              </w:rPr>
            </w:pPr>
            <w:r>
              <w:rPr>
                <w:b/>
              </w:rPr>
              <w:t>INFORMAZIONI GENERALI RELAIVE ALL’ALUNNO/STUDENTE</w:t>
            </w:r>
          </w:p>
          <w:p w:rsidR="00035222" w:rsidRDefault="00035222">
            <w:pPr>
              <w:rPr>
                <w:b/>
              </w:rPr>
            </w:pPr>
            <w:r>
              <w:rPr>
                <w:sz w:val="20"/>
                <w:szCs w:val="20"/>
              </w:rPr>
              <w:t>(nella scuola secondaria tali informazioni saranno fornite direttamente dallo studente)</w:t>
            </w:r>
          </w:p>
        </w:tc>
      </w:tr>
      <w:tr w:rsidR="00035222" w:rsidTr="00035222">
        <w:trPr>
          <w:trHeight w:val="284"/>
          <w:jc w:val="center"/>
        </w:trPr>
        <w:tc>
          <w:tcPr>
            <w:tcW w:w="10760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035222" w:rsidRDefault="00035222">
            <w:pPr>
              <w:tabs>
                <w:tab w:val="left" w:pos="5122"/>
              </w:tabs>
              <w:jc w:val="both"/>
              <w:rPr>
                <w:i/>
              </w:rPr>
            </w:pPr>
            <w:r>
              <w:rPr>
                <w:b/>
                <w:i/>
              </w:rPr>
              <w:t>(Interessi, difficoltà, attività/discipline in cui si sente capace, punti di forza, aspettative, richieste, altro)</w:t>
            </w:r>
          </w:p>
        </w:tc>
      </w:tr>
      <w:tr w:rsidR="00035222" w:rsidTr="00035222">
        <w:trPr>
          <w:trHeight w:val="284"/>
          <w:jc w:val="center"/>
        </w:trPr>
        <w:tc>
          <w:tcPr>
            <w:tcW w:w="10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222" w:rsidRDefault="00035222" w:rsidP="00035222">
            <w:pPr>
              <w:tabs>
                <w:tab w:val="left" w:pos="5122"/>
              </w:tabs>
              <w:jc w:val="both"/>
              <w:rPr>
                <w:rStyle w:val="CharacterStyle3"/>
                <w:rFonts w:cs="Times New Roman"/>
                <w:sz w:val="12"/>
                <w:szCs w:val="12"/>
              </w:rPr>
            </w:pPr>
          </w:p>
        </w:tc>
      </w:tr>
    </w:tbl>
    <w:p w:rsidR="00D96F02" w:rsidRPr="00D96F02" w:rsidRDefault="00D96F02" w:rsidP="00D96F0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420C5" w:rsidRDefault="006420C5" w:rsidP="003D7BE8">
      <w:pPr>
        <w:rPr>
          <w:rFonts w:ascii="Times New Roman" w:hAnsi="Times New Roman" w:cs="Times New Roman"/>
          <w:sz w:val="16"/>
          <w:szCs w:val="16"/>
        </w:rPr>
      </w:pPr>
    </w:p>
    <w:p w:rsidR="006420C5" w:rsidRDefault="006420C5">
      <w:pPr>
        <w:spacing w:after="160" w:line="259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tbl>
      <w:tblPr>
        <w:tblW w:w="1077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773"/>
      </w:tblGrid>
      <w:tr w:rsidR="003D7BE8" w:rsidRPr="006D2E1C" w:rsidTr="006420C5">
        <w:trPr>
          <w:trHeight w:val="567"/>
        </w:trPr>
        <w:tc>
          <w:tcPr>
            <w:tcW w:w="10773" w:type="dxa"/>
            <w:tcBorders>
              <w:top w:val="single" w:sz="18" w:space="0" w:color="D9D9D9"/>
              <w:left w:val="single" w:sz="18" w:space="0" w:color="D9D9D9"/>
              <w:bottom w:val="single" w:sz="18" w:space="0" w:color="D9D9D9"/>
              <w:right w:val="single" w:sz="18" w:space="0" w:color="D9D9D9"/>
            </w:tcBorders>
            <w:shd w:val="clear" w:color="auto" w:fill="BFBFBF"/>
            <w:vAlign w:val="center"/>
          </w:tcPr>
          <w:p w:rsidR="003D7BE8" w:rsidRPr="00251C69" w:rsidRDefault="003D7BE8" w:rsidP="006420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C69">
              <w:rPr>
                <w:rFonts w:ascii="Times New Roman" w:hAnsi="Times New Roman" w:cs="Times New Roman"/>
                <w:b/>
                <w:sz w:val="16"/>
                <w:szCs w:val="16"/>
              </w:rPr>
              <w:br w:type="page"/>
            </w:r>
            <w:r w:rsidRPr="00251C69">
              <w:rPr>
                <w:rFonts w:ascii="Times New Roman" w:hAnsi="Times New Roman" w:cs="Times New Roman"/>
                <w:b/>
                <w:sz w:val="16"/>
                <w:szCs w:val="16"/>
              </w:rPr>
              <w:br w:type="page"/>
            </w:r>
            <w:r w:rsidR="00F16DFD">
              <w:rPr>
                <w:rFonts w:ascii="Times New Roman" w:hAnsi="Times New Roman" w:cs="Times New Roman"/>
                <w:b/>
                <w:sz w:val="28"/>
                <w:szCs w:val="28"/>
              </w:rPr>
              <w:t>Sezione 4</w:t>
            </w:r>
            <w:r w:rsidRPr="00251C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PIANO DIDATTICO-EDUCATIVO</w:t>
            </w:r>
          </w:p>
        </w:tc>
      </w:tr>
    </w:tbl>
    <w:p w:rsidR="003D7BE8" w:rsidRPr="00BA3553" w:rsidRDefault="003D7BE8" w:rsidP="003D7BE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06"/>
      </w:tblGrid>
      <w:tr w:rsidR="003D7BE8" w:rsidRPr="006D2E1C" w:rsidTr="006420C5">
        <w:trPr>
          <w:trHeight w:val="300"/>
        </w:trPr>
        <w:tc>
          <w:tcPr>
            <w:tcW w:w="10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D7BE8" w:rsidRPr="00F16DFD" w:rsidRDefault="003D7BE8" w:rsidP="00E45E33">
            <w:pPr>
              <w:tabs>
                <w:tab w:val="right" w:pos="10092"/>
              </w:tabs>
              <w:rPr>
                <w:rFonts w:ascii="Times New Roman" w:hAnsi="Times New Roman" w:cs="Times New Roman"/>
                <w:b/>
              </w:rPr>
            </w:pPr>
            <w:r w:rsidRPr="00F16DFD">
              <w:rPr>
                <w:rFonts w:ascii="Times New Roman" w:hAnsi="Times New Roman" w:cs="Times New Roman"/>
                <w:b/>
              </w:rPr>
              <w:t>FINALITÀ DELL’INTERVENTO PERSONALIZZATO</w:t>
            </w:r>
            <w:r w:rsidRPr="00F16DFD">
              <w:rPr>
                <w:rFonts w:ascii="Times New Roman" w:hAnsi="Times New Roman" w:cs="Times New Roman"/>
                <w:b/>
              </w:rPr>
              <w:tab/>
            </w:r>
          </w:p>
        </w:tc>
      </w:tr>
    </w:tbl>
    <w:p w:rsidR="003D7BE8" w:rsidRPr="006D2E1C" w:rsidRDefault="003D7BE8" w:rsidP="003D7BE8">
      <w:pPr>
        <w:rPr>
          <w:rFonts w:ascii="Times New Roman" w:hAnsi="Times New Roman" w:cs="Times New Roman"/>
          <w:sz w:val="12"/>
          <w:szCs w:val="12"/>
        </w:rPr>
      </w:pPr>
    </w:p>
    <w:p w:rsidR="003D7BE8" w:rsidRPr="006D2E1C" w:rsidRDefault="003D7BE8" w:rsidP="003D7BE8">
      <w:pPr>
        <w:autoSpaceDE w:val="0"/>
        <w:autoSpaceDN w:val="0"/>
        <w:adjustRightInd w:val="0"/>
        <w:spacing w:after="60"/>
        <w:jc w:val="both"/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</w:rPr>
        <w:t xml:space="preserve">In relazione ai Bisogni Educativi Speciali rilevati sarà messo in atto un intervento personalizzato finalizzato a </w:t>
      </w:r>
      <w:r w:rsidRPr="006D2E1C">
        <w:rPr>
          <w:rFonts w:ascii="Times New Roman" w:hAnsi="Times New Roman" w:cs="Times New Roman"/>
          <w:vertAlign w:val="superscript"/>
        </w:rPr>
        <w:t>(1)</w:t>
      </w:r>
      <w:r w:rsidRPr="006D2E1C">
        <w:rPr>
          <w:rFonts w:ascii="Times New Roman" w:hAnsi="Times New Roman" w:cs="Times New Roman"/>
        </w:rPr>
        <w:t>:</w:t>
      </w:r>
    </w:p>
    <w:p w:rsidR="003D7BE8" w:rsidRDefault="003D7BE8" w:rsidP="003D7BE8">
      <w:pPr>
        <w:tabs>
          <w:tab w:val="left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6D2E1C">
        <w:rPr>
          <w:rFonts w:ascii="Times New Roman" w:hAnsi="Times New Roman" w:cs="Times New Roman"/>
          <w:color w:val="000000"/>
        </w:rPr>
        <w:t>[</w:t>
      </w:r>
      <w:r>
        <w:rPr>
          <w:rFonts w:ascii="Times New Roman" w:hAnsi="Times New Roman" w:cs="Times New Roman"/>
          <w:i/>
          <w:color w:val="0070C0"/>
        </w:rPr>
        <w:t>eliminare le voci che non interessano</w:t>
      </w:r>
      <w:r w:rsidRPr="006D2E1C">
        <w:rPr>
          <w:rFonts w:ascii="Times New Roman" w:hAnsi="Times New Roman" w:cs="Times New Roman"/>
          <w:color w:val="000000"/>
        </w:rPr>
        <w:t>]</w:t>
      </w:r>
    </w:p>
    <w:p w:rsidR="003D7BE8" w:rsidRPr="006D2E1C" w:rsidRDefault="003D7BE8" w:rsidP="003D7BE8">
      <w:pPr>
        <w:tabs>
          <w:tab w:val="left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  <w:color w:val="000000"/>
        </w:rPr>
        <w:t></w:t>
      </w:r>
      <w:r w:rsidRPr="006D2E1C">
        <w:rPr>
          <w:rFonts w:ascii="Times New Roman" w:hAnsi="Times New Roman" w:cs="Times New Roman"/>
        </w:rPr>
        <w:tab/>
      </w:r>
      <w:r w:rsidRPr="006D2E1C">
        <w:rPr>
          <w:rFonts w:ascii="Times New Roman" w:hAnsi="Times New Roman" w:cs="Times New Roman"/>
          <w:b/>
          <w:bCs/>
          <w:spacing w:val="-4"/>
        </w:rPr>
        <w:t>Acquisizione di atteggiamenti pro sociali e apprendimento di comportamenti corretti</w:t>
      </w:r>
    </w:p>
    <w:p w:rsidR="003D7BE8" w:rsidRPr="006D2E1C" w:rsidRDefault="003D7BE8" w:rsidP="003D7BE8">
      <w:pPr>
        <w:tabs>
          <w:tab w:val="left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  <w:color w:val="000000"/>
        </w:rPr>
        <w:t></w:t>
      </w:r>
      <w:r w:rsidRPr="006D2E1C">
        <w:rPr>
          <w:rFonts w:ascii="Times New Roman" w:hAnsi="Times New Roman" w:cs="Times New Roman"/>
        </w:rPr>
        <w:tab/>
      </w:r>
      <w:r w:rsidRPr="006D2E1C">
        <w:rPr>
          <w:rFonts w:ascii="Times New Roman" w:hAnsi="Times New Roman" w:cs="Times New Roman"/>
          <w:b/>
          <w:bCs/>
        </w:rPr>
        <w:t>Sviluppo e potenziamento degli aspetti motivazionali, dell’autostima e dell’autoefficacia</w:t>
      </w:r>
    </w:p>
    <w:p w:rsidR="003D7BE8" w:rsidRPr="006D2E1C" w:rsidRDefault="003D7BE8" w:rsidP="003D7BE8">
      <w:pPr>
        <w:tabs>
          <w:tab w:val="left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  <w:color w:val="000000"/>
        </w:rPr>
        <w:t></w:t>
      </w:r>
      <w:r w:rsidRPr="006D2E1C">
        <w:rPr>
          <w:rFonts w:ascii="Times New Roman" w:hAnsi="Times New Roman" w:cs="Times New Roman"/>
        </w:rPr>
        <w:tab/>
      </w:r>
      <w:r w:rsidRPr="006D2E1C">
        <w:rPr>
          <w:rFonts w:ascii="Times New Roman" w:hAnsi="Times New Roman" w:cs="Times New Roman"/>
          <w:b/>
          <w:bCs/>
        </w:rPr>
        <w:t>Sviluppo e potenziamento dell’autonomia di studio e dei processi di metacognizione</w:t>
      </w:r>
    </w:p>
    <w:p w:rsidR="003D7BE8" w:rsidRPr="006D2E1C" w:rsidRDefault="003D7BE8" w:rsidP="003D7BE8">
      <w:pPr>
        <w:tabs>
          <w:tab w:val="left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ascii="Times New Roman" w:hAnsi="Times New Roman" w:cs="Times New Roman"/>
        </w:rPr>
      </w:pPr>
      <w:r w:rsidRPr="00455D88">
        <w:rPr>
          <w:rFonts w:ascii="Times New Roman" w:hAnsi="Times New Roman" w:cs="Times New Roman"/>
          <w:color w:val="000000"/>
        </w:rPr>
        <w:t></w:t>
      </w:r>
      <w:r w:rsidRPr="00455D88">
        <w:rPr>
          <w:rFonts w:ascii="Times New Roman" w:hAnsi="Times New Roman" w:cs="Times New Roman"/>
        </w:rPr>
        <w:tab/>
      </w:r>
      <w:r w:rsidRPr="00455D88">
        <w:rPr>
          <w:rFonts w:ascii="Times New Roman" w:hAnsi="Times New Roman" w:cs="Times New Roman"/>
          <w:b/>
          <w:bCs/>
        </w:rPr>
        <w:t>Acquisizione di competenze compensative</w:t>
      </w:r>
    </w:p>
    <w:p w:rsidR="003D7BE8" w:rsidRPr="006D2E1C" w:rsidRDefault="003D7BE8" w:rsidP="003D7BE8">
      <w:pPr>
        <w:tabs>
          <w:tab w:val="left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  <w:color w:val="000000"/>
        </w:rPr>
        <w:t></w:t>
      </w:r>
      <w:r w:rsidRPr="006D2E1C">
        <w:rPr>
          <w:rFonts w:ascii="Times New Roman" w:hAnsi="Times New Roman" w:cs="Times New Roman"/>
        </w:rPr>
        <w:tab/>
      </w:r>
      <w:r w:rsidRPr="006D2E1C">
        <w:rPr>
          <w:rFonts w:ascii="Times New Roman" w:hAnsi="Times New Roman" w:cs="Times New Roman"/>
          <w:b/>
          <w:bCs/>
        </w:rPr>
        <w:t>Alfabetizzazione in lingua italiana</w:t>
      </w:r>
    </w:p>
    <w:p w:rsidR="003D7BE8" w:rsidRPr="006D2E1C" w:rsidRDefault="003D7BE8" w:rsidP="003D7BE8">
      <w:pPr>
        <w:tabs>
          <w:tab w:val="left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  <w:color w:val="000000"/>
        </w:rPr>
        <w:t></w:t>
      </w:r>
      <w:r w:rsidRPr="006D2E1C">
        <w:rPr>
          <w:rFonts w:ascii="Times New Roman" w:hAnsi="Times New Roman" w:cs="Times New Roman"/>
        </w:rPr>
        <w:tab/>
      </w:r>
      <w:r w:rsidRPr="006D2E1C">
        <w:rPr>
          <w:rFonts w:ascii="Times New Roman" w:hAnsi="Times New Roman" w:cs="Times New Roman"/>
          <w:b/>
          <w:bCs/>
        </w:rPr>
        <w:t>Consolidamento apprendimento della lingua italiana</w:t>
      </w:r>
    </w:p>
    <w:p w:rsidR="003D7BE8" w:rsidRPr="006D2E1C" w:rsidRDefault="003D7BE8" w:rsidP="003D7BE8">
      <w:pPr>
        <w:tabs>
          <w:tab w:val="left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  <w:color w:val="000000"/>
        </w:rPr>
        <w:t></w:t>
      </w:r>
      <w:r w:rsidRPr="006D2E1C">
        <w:rPr>
          <w:rFonts w:ascii="Times New Roman" w:hAnsi="Times New Roman" w:cs="Times New Roman"/>
        </w:rPr>
        <w:tab/>
      </w:r>
      <w:r w:rsidRPr="006D2E1C">
        <w:rPr>
          <w:rFonts w:ascii="Times New Roman" w:hAnsi="Times New Roman" w:cs="Times New Roman"/>
          <w:b/>
          <w:bCs/>
        </w:rPr>
        <w:t xml:space="preserve">Altro (specificare) </w:t>
      </w:r>
      <w:r w:rsidRPr="006D2E1C">
        <w:rPr>
          <w:rFonts w:ascii="Times New Roman" w:hAnsi="Times New Roman" w:cs="Times New Roman"/>
          <w:bCs/>
        </w:rPr>
        <w:t xml:space="preserve"> _______________________________</w:t>
      </w:r>
    </w:p>
    <w:p w:rsidR="003D7BE8" w:rsidRPr="006D2E1C" w:rsidRDefault="003D7BE8" w:rsidP="003D7BE8">
      <w:pPr>
        <w:tabs>
          <w:tab w:val="left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ascii="Times New Roman" w:hAnsi="Times New Roman" w:cs="Times New Roman"/>
          <w:bCs/>
        </w:rPr>
      </w:pPr>
      <w:r w:rsidRPr="006D2E1C">
        <w:rPr>
          <w:rFonts w:ascii="Times New Roman" w:hAnsi="Times New Roman" w:cs="Times New Roman"/>
          <w:color w:val="000000"/>
        </w:rPr>
        <w:t></w:t>
      </w:r>
      <w:r w:rsidRPr="006D2E1C">
        <w:rPr>
          <w:rFonts w:ascii="Times New Roman" w:hAnsi="Times New Roman" w:cs="Times New Roman"/>
        </w:rPr>
        <w:tab/>
      </w:r>
      <w:r w:rsidRPr="006D2E1C">
        <w:rPr>
          <w:rFonts w:ascii="Times New Roman" w:hAnsi="Times New Roman" w:cs="Times New Roman"/>
          <w:b/>
          <w:bCs/>
        </w:rPr>
        <w:t xml:space="preserve">Raggiungimento di livelli minimi disciplinari </w:t>
      </w:r>
      <w:r w:rsidRPr="006D2E1C">
        <w:rPr>
          <w:rFonts w:ascii="Times New Roman" w:hAnsi="Times New Roman" w:cs="Times New Roman"/>
          <w:bCs/>
        </w:rPr>
        <w:t xml:space="preserve">per le materie/ aree di insegnamento </w:t>
      </w:r>
      <w:r w:rsidRPr="006D2E1C">
        <w:rPr>
          <w:rFonts w:ascii="Times New Roman" w:hAnsi="Times New Roman" w:cs="Times New Roman"/>
          <w:bCs/>
          <w:vertAlign w:val="superscript"/>
        </w:rPr>
        <w:t>(2)</w:t>
      </w:r>
      <w:r w:rsidRPr="006D2E1C">
        <w:rPr>
          <w:rFonts w:ascii="Times New Roman" w:hAnsi="Times New Roman" w:cs="Times New Roman"/>
          <w:bCs/>
        </w:rPr>
        <w:t xml:space="preserve"> ………………………… </w:t>
      </w:r>
    </w:p>
    <w:p w:rsidR="003D7BE8" w:rsidRPr="002E7904" w:rsidRDefault="003D7BE8" w:rsidP="003D7B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6A6A6" w:themeColor="background1" w:themeShade="A6"/>
          <w:sz w:val="16"/>
          <w:szCs w:val="16"/>
        </w:rPr>
      </w:pPr>
      <w:r w:rsidRPr="002E7904">
        <w:rPr>
          <w:rFonts w:ascii="Times New Roman" w:hAnsi="Times New Roman" w:cs="Times New Roman"/>
          <w:color w:val="A6A6A6" w:themeColor="background1" w:themeShade="A6"/>
          <w:sz w:val="16"/>
          <w:szCs w:val="16"/>
        </w:rPr>
        <w:t>_______________________________________________________________________________________________________________________________</w:t>
      </w:r>
    </w:p>
    <w:p w:rsidR="00677A47" w:rsidRDefault="00677A47">
      <w:pPr>
        <w:spacing w:after="160" w:line="259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B47AB8" w:rsidRDefault="00B47AB8">
      <w:pPr>
        <w:spacing w:after="160" w:line="259" w:lineRule="auto"/>
        <w:rPr>
          <w:rFonts w:ascii="Times New Roman" w:hAnsi="Times New Roman" w:cs="Times New Roman"/>
          <w:sz w:val="16"/>
          <w:szCs w:val="16"/>
        </w:rPr>
        <w:sectPr w:rsidR="00B47AB8" w:rsidSect="006420C5">
          <w:pgSz w:w="11906" w:h="16838" w:code="9"/>
          <w:pgMar w:top="851" w:right="851" w:bottom="851" w:left="851" w:header="567" w:footer="567" w:gutter="0"/>
          <w:pgNumType w:start="1"/>
          <w:cols w:space="708"/>
          <w:docGrid w:linePitch="360"/>
        </w:sectPr>
      </w:pPr>
    </w:p>
    <w:p w:rsidR="00677A47" w:rsidRPr="00F6360A" w:rsidRDefault="00677A47" w:rsidP="00677A47">
      <w:pPr>
        <w:widowControl w:val="0"/>
        <w:kinsoku w:val="0"/>
        <w:jc w:val="both"/>
        <w:rPr>
          <w:bCs/>
          <w:spacing w:val="-6"/>
          <w:w w:val="105"/>
          <w:sz w:val="20"/>
          <w:szCs w:val="20"/>
        </w:rPr>
      </w:pPr>
    </w:p>
    <w:tbl>
      <w:tblPr>
        <w:tblW w:w="0" w:type="dxa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9475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677A47" w:rsidRPr="00F6360A" w:rsidTr="001753D4">
        <w:trPr>
          <w:trHeight w:val="851"/>
          <w:jc w:val="center"/>
        </w:trPr>
        <w:tc>
          <w:tcPr>
            <w:tcW w:w="15352" w:type="dxa"/>
            <w:gridSpan w:val="13"/>
            <w:tcBorders>
              <w:bottom w:val="double" w:sz="4" w:space="0" w:color="000000"/>
            </w:tcBorders>
            <w:shd w:val="clear" w:color="auto" w:fill="F2F2F2" w:themeFill="background1" w:themeFillShade="F2"/>
            <w:vAlign w:val="center"/>
          </w:tcPr>
          <w:p w:rsidR="00677A47" w:rsidRPr="00F6360A" w:rsidRDefault="00677A47" w:rsidP="001753D4">
            <w:pPr>
              <w:rPr>
                <w:b/>
                <w:smallCaps/>
                <w:sz w:val="20"/>
                <w:szCs w:val="20"/>
              </w:rPr>
            </w:pPr>
            <w:r w:rsidRPr="00F6360A">
              <w:rPr>
                <w:sz w:val="20"/>
                <w:szCs w:val="20"/>
                <w:u w:val="single"/>
              </w:rPr>
              <w:t>Sezione 3</w:t>
            </w:r>
            <w:r w:rsidRPr="00F6360A">
              <w:rPr>
                <w:sz w:val="20"/>
                <w:szCs w:val="20"/>
              </w:rPr>
              <w:t>:</w:t>
            </w:r>
            <w:r w:rsidRPr="00F6360A">
              <w:rPr>
                <w:sz w:val="20"/>
                <w:szCs w:val="20"/>
              </w:rPr>
              <w:tab/>
            </w:r>
            <w:r w:rsidRPr="00F6360A">
              <w:rPr>
                <w:b/>
                <w:smallCaps/>
                <w:sz w:val="20"/>
                <w:szCs w:val="20"/>
              </w:rPr>
              <w:t>MISURE DIDATTICHE FUNZIONALI ALL’APPRENDIMENTO</w:t>
            </w:r>
          </w:p>
        </w:tc>
      </w:tr>
      <w:tr w:rsidR="00677A47" w:rsidRPr="00F6360A" w:rsidTr="001753D4">
        <w:trPr>
          <w:trHeight w:val="894"/>
          <w:jc w:val="center"/>
        </w:trPr>
        <w:tc>
          <w:tcPr>
            <w:tcW w:w="15352" w:type="dxa"/>
            <w:gridSpan w:val="13"/>
            <w:tcBorders>
              <w:top w:val="doub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240"/>
              <w:jc w:val="both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Prospetto riassuntivo delle indicazioni fornite da ciascun docente del Team Docenti/Consiglio di classe per l’anno scolastico in corso.</w:t>
            </w:r>
          </w:p>
          <w:p w:rsidR="00677A47" w:rsidRPr="00F6360A" w:rsidRDefault="00677A47" w:rsidP="001753D4">
            <w:pPr>
              <w:spacing w:after="120"/>
              <w:jc w:val="both"/>
              <w:rPr>
                <w:b/>
                <w:smallCaps/>
                <w:sz w:val="20"/>
                <w:szCs w:val="20"/>
              </w:rPr>
            </w:pPr>
            <w:r w:rsidRPr="00F6360A">
              <w:rPr>
                <w:b/>
                <w:sz w:val="20"/>
                <w:szCs w:val="20"/>
              </w:rPr>
              <w:t xml:space="preserve">Le seguenti misure saranno sottoposte periodicamente a monitoraggio per valutarne l’efficacia e il raggiungimento degli obiettivi </w:t>
            </w:r>
          </w:p>
        </w:tc>
      </w:tr>
      <w:tr w:rsidR="00677A47" w:rsidRPr="00F6360A" w:rsidTr="00175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1242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F2F2F2" w:themeFill="background1" w:themeFillShade="F2"/>
            <w:vAlign w:val="bottom"/>
          </w:tcPr>
          <w:p w:rsidR="00677A47" w:rsidRPr="00F6360A" w:rsidRDefault="00677A47" w:rsidP="001753D4">
            <w:pPr>
              <w:ind w:right="74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COMPETENZE CHIAVE/</w:t>
            </w:r>
            <w:r w:rsidRPr="00F6360A">
              <w:rPr>
                <w:b/>
                <w:bCs/>
                <w:sz w:val="20"/>
                <w:szCs w:val="20"/>
              </w:rPr>
              <w:t>AMBITI DISCIPLINARI / MATERIE</w:t>
            </w:r>
            <w:r>
              <w:rPr>
                <w:b/>
                <w:bCs/>
                <w:sz w:val="20"/>
                <w:szCs w:val="20"/>
              </w:rPr>
              <w:t>...</w:t>
            </w:r>
            <w:r w:rsidRPr="00F6360A">
              <w:rPr>
                <w:b/>
                <w:bCs/>
                <w:sz w:val="20"/>
                <w:szCs w:val="20"/>
              </w:rPr>
              <w:t xml:space="preserve"> </w:t>
            </w:r>
            <w:r w:rsidRPr="00F6360A">
              <w:rPr>
                <w:b/>
                <w:bCs/>
                <w:sz w:val="20"/>
                <w:szCs w:val="20"/>
              </w:rPr>
              <w:sym w:font="Wingdings" w:char="F0E0"/>
            </w:r>
          </w:p>
          <w:p w:rsidR="00677A47" w:rsidRPr="00F6360A" w:rsidRDefault="00677A47" w:rsidP="001753D4">
            <w:pPr>
              <w:spacing w:before="480" w:after="120"/>
              <w:rPr>
                <w:b/>
                <w:smallCaps/>
                <w:sz w:val="20"/>
                <w:szCs w:val="20"/>
              </w:rPr>
            </w:pPr>
            <w:r w:rsidRPr="00F6360A">
              <w:rPr>
                <w:b/>
                <w:smallCaps/>
                <w:sz w:val="20"/>
                <w:szCs w:val="20"/>
              </w:rPr>
              <w:t xml:space="preserve">STRATEGIE METODOLOGICHE E DIDATTICHE </w:t>
            </w:r>
            <w:r w:rsidRPr="00F6360A">
              <w:rPr>
                <w:b/>
                <w:smallCaps/>
                <w:sz w:val="20"/>
                <w:szCs w:val="20"/>
              </w:rPr>
              <w:sym w:font="Wingdings" w:char="F0E2"/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Italiano.....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jc w:val="center"/>
              <w:rPr>
                <w:spacing w:val="-6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</w:tr>
      <w:tr w:rsidR="00677A47" w:rsidRPr="00F6360A" w:rsidTr="00175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25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iCs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Proporre contenuti essenziali e fornire chiare tracce degli argomenti di studio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</w:tr>
      <w:tr w:rsidR="00677A47" w:rsidRPr="00F6360A" w:rsidTr="00175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375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Utilizzare mediatori didattici (mappe strutturate, schemi procedurali, formulari, tabelle, glossari, software didattici) sia durante le lezioni che in fase di verifica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</w:tr>
      <w:tr w:rsidR="00677A47" w:rsidRPr="00F6360A" w:rsidTr="00175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360A">
              <w:rPr>
                <w:rStyle w:val="CharacterStyle2"/>
                <w:rFonts w:ascii="Times New Roman" w:hAnsi="Times New Roman" w:cs="Times New Roman"/>
                <w:i/>
                <w:sz w:val="20"/>
                <w:szCs w:val="20"/>
              </w:rPr>
              <w:t>Fornire il materiale strutturato utilizzato nelle lezioni in formato digitale o in fotocopia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A47" w:rsidRPr="00F6360A" w:rsidTr="00175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375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Integrare libri di testo con appunti su supporto digitalizzato o su supporto cartaceo stampato adattato per tipologia di carattere e di spaziatura (preferibilmente VERDANA o ARIAL 12-14)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</w:tr>
      <w:tr w:rsidR="00677A47" w:rsidRPr="00F6360A" w:rsidTr="00175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273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360A">
              <w:rPr>
                <w:rStyle w:val="CharacterStyle2"/>
                <w:rFonts w:ascii="Times New Roman" w:hAnsi="Times New Roman" w:cs="Times New Roman"/>
                <w:i/>
                <w:sz w:val="20"/>
                <w:szCs w:val="20"/>
              </w:rPr>
              <w:t>Fornire fotocopie adeguatamente ingrandite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Style w:val="CharacterStyle2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A47" w:rsidRPr="00F6360A" w:rsidTr="00175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297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Consentire l’uso del registratore MP3 o altri dispositivi per la registrazione delle lezioni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</w:tr>
      <w:tr w:rsidR="00677A47" w:rsidRPr="00F6360A" w:rsidTr="00175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127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Accertarsi della comprensione delle consegne per i compiti a casa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</w:tr>
      <w:tr w:rsidR="00677A47" w:rsidRPr="00F6360A" w:rsidTr="00175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iCs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Evitare un eccessivo carico di lavoro a casa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</w:tr>
      <w:tr w:rsidR="00677A47" w:rsidRPr="00F6360A" w:rsidTr="00175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482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0"/>
              <w:jc w:val="both"/>
              <w:rPr>
                <w:rStyle w:val="CharacterStyle2"/>
                <w:rFonts w:ascii="Times New Roman" w:hAnsi="Times New Roman" w:cs="Times New Roman"/>
                <w:i/>
                <w:sz w:val="20"/>
                <w:szCs w:val="20"/>
              </w:rPr>
            </w:pPr>
            <w:r w:rsidRPr="00F6360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Incentivare/ avviare all’uso della videoscrittura, soprattutto per la produzione testuale o nei momenti di particolare stanchezza/illeggibilità del tratto grafico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Style16"/>
              <w:kinsoku w:val="0"/>
              <w:autoSpaceDE/>
              <w:autoSpaceDN/>
              <w:spacing w:before="40" w:after="4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677A47" w:rsidRPr="00F6360A" w:rsidTr="00175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169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Privilegiare l’utilizzo corretto delle forme grammaticali rispetto alle acquisizioni teoriche delle stesse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</w:tr>
      <w:tr w:rsidR="00677A47" w:rsidRPr="00F6360A" w:rsidTr="00175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Curare la pianificazione della produzione scritta, finalizzata ad organizzare e contestualizzare il testo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</w:tr>
      <w:tr w:rsidR="00677A47" w:rsidRPr="00F6360A" w:rsidTr="00175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Garantire l’approccio visivo e comunicativo alle Lingue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</w:tr>
      <w:tr w:rsidR="00677A47" w:rsidRPr="00F6360A" w:rsidTr="00175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tabs>
                <w:tab w:val="left" w:pos="5502"/>
              </w:tabs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Accettare un traduzione fornita “a senso”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5502"/>
              </w:tabs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5502"/>
              </w:tabs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5502"/>
              </w:tabs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5502"/>
              </w:tabs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5502"/>
              </w:tabs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5502"/>
              </w:tabs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5502"/>
              </w:tabs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5502"/>
              </w:tabs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5502"/>
              </w:tabs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5502"/>
              </w:tabs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5502"/>
              </w:tabs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5502"/>
              </w:tabs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</w:tr>
      <w:tr w:rsidR="00677A47" w:rsidRPr="00F6360A" w:rsidTr="00175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tabs>
                <w:tab w:val="left" w:pos="0"/>
              </w:tabs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Privilegiare l’apprendimento esperienziale e laboratoriale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0"/>
              </w:tabs>
              <w:spacing w:before="40" w:after="4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</w:tr>
      <w:tr w:rsidR="00677A47" w:rsidRPr="00F6360A" w:rsidTr="00175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95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Consentire tempi più lunghi per consolidare gli apprendimenti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</w:tr>
      <w:tr w:rsidR="00677A47" w:rsidRPr="00F6360A" w:rsidTr="00175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133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Fornire, in tempi utili, copia delle verifiche affinché possa prendere atto dei suoi errori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</w:tr>
      <w:tr w:rsidR="00677A47" w:rsidRPr="00F6360A" w:rsidTr="00175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158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Altro 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left="-108" w:right="72"/>
              <w:rPr>
                <w:sz w:val="20"/>
                <w:szCs w:val="20"/>
              </w:rPr>
            </w:pPr>
          </w:p>
        </w:tc>
      </w:tr>
    </w:tbl>
    <w:p w:rsidR="00677A47" w:rsidRPr="00F6360A" w:rsidRDefault="00677A47" w:rsidP="00677A47">
      <w:pPr>
        <w:rPr>
          <w:sz w:val="20"/>
          <w:szCs w:val="20"/>
        </w:rPr>
      </w:pPr>
    </w:p>
    <w:tbl>
      <w:tblPr>
        <w:tblW w:w="15551" w:type="dxa"/>
        <w:jc w:val="center"/>
        <w:tblLayout w:type="fixed"/>
        <w:tblLook w:val="01E0" w:firstRow="1" w:lastRow="1" w:firstColumn="1" w:lastColumn="1" w:noHBand="0" w:noVBand="0"/>
      </w:tblPr>
      <w:tblGrid>
        <w:gridCol w:w="9487"/>
        <w:gridCol w:w="506"/>
        <w:gridCol w:w="506"/>
        <w:gridCol w:w="506"/>
        <w:gridCol w:w="506"/>
        <w:gridCol w:w="505"/>
        <w:gridCol w:w="505"/>
        <w:gridCol w:w="505"/>
        <w:gridCol w:w="505"/>
        <w:gridCol w:w="505"/>
        <w:gridCol w:w="505"/>
        <w:gridCol w:w="505"/>
        <w:gridCol w:w="505"/>
      </w:tblGrid>
      <w:tr w:rsidR="00677A47" w:rsidRPr="00F6360A" w:rsidTr="001753D4">
        <w:trPr>
          <w:trHeight w:val="1242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bottom"/>
          </w:tcPr>
          <w:p w:rsidR="00677A47" w:rsidRPr="00F6360A" w:rsidRDefault="00677A47" w:rsidP="001753D4">
            <w:pPr>
              <w:ind w:right="74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COMPETENZE CHIAVE/</w:t>
            </w:r>
            <w:r w:rsidRPr="00F6360A">
              <w:rPr>
                <w:b/>
                <w:bCs/>
                <w:sz w:val="20"/>
                <w:szCs w:val="20"/>
              </w:rPr>
              <w:t>AMBITI DISCIPLINARI / MATERIE</w:t>
            </w:r>
            <w:r>
              <w:rPr>
                <w:b/>
                <w:bCs/>
                <w:sz w:val="20"/>
                <w:szCs w:val="20"/>
              </w:rPr>
              <w:t>...</w:t>
            </w:r>
            <w:r w:rsidRPr="00F6360A">
              <w:rPr>
                <w:b/>
                <w:bCs/>
                <w:sz w:val="20"/>
                <w:szCs w:val="20"/>
              </w:rPr>
              <w:t xml:space="preserve"> </w:t>
            </w:r>
            <w:r w:rsidRPr="00F6360A">
              <w:rPr>
                <w:b/>
                <w:bCs/>
                <w:sz w:val="20"/>
                <w:szCs w:val="20"/>
              </w:rPr>
              <w:sym w:font="Wingdings" w:char="F0E0"/>
            </w:r>
          </w:p>
          <w:p w:rsidR="00677A47" w:rsidRPr="00F6360A" w:rsidRDefault="00677A47" w:rsidP="001753D4">
            <w:pPr>
              <w:spacing w:before="480" w:after="120"/>
              <w:rPr>
                <w:b/>
                <w:bCs/>
                <w:sz w:val="20"/>
                <w:szCs w:val="20"/>
              </w:rPr>
            </w:pPr>
            <w:r w:rsidRPr="00F6360A">
              <w:rPr>
                <w:b/>
                <w:smallCaps/>
                <w:sz w:val="20"/>
                <w:szCs w:val="20"/>
              </w:rPr>
              <w:t xml:space="preserve">MISURE DISPENSATIVE/ COMPENSATIVE </w:t>
            </w:r>
            <w:r w:rsidRPr="00F6360A">
              <w:rPr>
                <w:b/>
                <w:smallCaps/>
                <w:sz w:val="20"/>
                <w:szCs w:val="20"/>
              </w:rPr>
              <w:sym w:font="Wingdings" w:char="F0E2"/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Italiano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rPr>
                <w:spacing w:val="-6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</w:tr>
      <w:tr w:rsidR="00677A47" w:rsidRPr="00F6360A" w:rsidTr="001753D4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tabs>
                <w:tab w:val="left" w:pos="0"/>
              </w:tabs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Consentire l’uso del carattere stampato maiuscolo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tabs>
                <w:tab w:val="left" w:pos="0"/>
              </w:tabs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121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Limitare o evitare la lettura ad alta voce all’alunno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Dispensare, quando possibile, dal linguaggio scritto, prediligendo il linguaggio verbale e iconico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iCs/>
                <w:sz w:val="20"/>
                <w:szCs w:val="20"/>
              </w:rPr>
              <w:t>Evitare la copiatura dalla lavagna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Evitare la scrittura sotto dettatura, soprattutto durante le verifiche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420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Fornire la lettura ad alta voce del testo delle consegne degli esercizi, anche durante le verifiche, da parte del docente o di un tutor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autoSpaceDE w:val="0"/>
              <w:autoSpaceDN w:val="0"/>
              <w:adjustRightInd w:val="0"/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Fornire l’esempio dello svolgimento dell’esercizio e/o l’indicazione dell’argomento cui l’esercizio è riferito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autoSpaceDE w:val="0"/>
              <w:autoSpaceDN w:val="0"/>
              <w:adjustRightInd w:val="0"/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iCs/>
                <w:sz w:val="20"/>
                <w:szCs w:val="20"/>
              </w:rPr>
            </w:pPr>
            <w:r w:rsidRPr="00F6360A">
              <w:rPr>
                <w:i/>
                <w:iCs/>
                <w:sz w:val="20"/>
                <w:szCs w:val="20"/>
              </w:rPr>
              <w:t>Consentire un tempo maggiore per gli elaborati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Ridurre la richiesta di memorizzazione di sequenze/lessico/poesie /dialoghi/formule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iCs/>
                <w:sz w:val="20"/>
                <w:szCs w:val="20"/>
              </w:rPr>
              <w:t xml:space="preserve">Far utilizzare </w:t>
            </w:r>
            <w:r w:rsidRPr="00F6360A">
              <w:rPr>
                <w:i/>
                <w:sz w:val="20"/>
                <w:szCs w:val="20"/>
              </w:rPr>
              <w:t>schemi riassuntivi, mappe tematiche, mappe concettuali, schemi procedurali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iCs/>
                <w:sz w:val="20"/>
                <w:szCs w:val="20"/>
              </w:rPr>
              <w:t>Far utilizzare i</w:t>
            </w:r>
            <w:r w:rsidRPr="00F6360A">
              <w:rPr>
                <w:i/>
                <w:sz w:val="20"/>
                <w:szCs w:val="20"/>
              </w:rPr>
              <w:t>l PC (per videoscrittura correttore ortografico, audiolibri, sintesi vocale)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iCs/>
                <w:sz w:val="20"/>
                <w:szCs w:val="20"/>
              </w:rPr>
              <w:t>Far utilizzare la</w:t>
            </w:r>
            <w:r w:rsidRPr="00F6360A">
              <w:rPr>
                <w:i/>
                <w:sz w:val="20"/>
                <w:szCs w:val="20"/>
              </w:rPr>
              <w:t xml:space="preserve"> calcolatrice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iCs/>
                <w:sz w:val="20"/>
                <w:szCs w:val="20"/>
              </w:rPr>
            </w:pPr>
            <w:r w:rsidRPr="00F6360A">
              <w:rPr>
                <w:i/>
                <w:iCs/>
                <w:sz w:val="20"/>
                <w:szCs w:val="20"/>
              </w:rPr>
              <w:t>Far utilizzare vocabolari elettronici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iCs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37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Altro 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ind w:right="72"/>
              <w:rPr>
                <w:i/>
                <w:sz w:val="20"/>
                <w:szCs w:val="20"/>
              </w:rPr>
            </w:pPr>
          </w:p>
        </w:tc>
      </w:tr>
    </w:tbl>
    <w:p w:rsidR="00677A47" w:rsidRPr="00F6360A" w:rsidRDefault="00677A47" w:rsidP="00677A47">
      <w:pPr>
        <w:spacing w:before="40" w:after="40"/>
        <w:rPr>
          <w:sz w:val="20"/>
          <w:szCs w:val="20"/>
        </w:rPr>
      </w:pPr>
    </w:p>
    <w:p w:rsidR="00677A47" w:rsidRPr="00F6360A" w:rsidRDefault="00677A47" w:rsidP="00677A47">
      <w:pPr>
        <w:rPr>
          <w:sz w:val="20"/>
          <w:szCs w:val="20"/>
        </w:rPr>
      </w:pPr>
      <w:r w:rsidRPr="00F6360A">
        <w:rPr>
          <w:sz w:val="20"/>
          <w:szCs w:val="20"/>
        </w:rPr>
        <w:br w:type="page"/>
      </w:r>
    </w:p>
    <w:tbl>
      <w:tblPr>
        <w:tblW w:w="15505" w:type="dxa"/>
        <w:jc w:val="center"/>
        <w:tblLayout w:type="fixed"/>
        <w:tblLook w:val="01E0" w:firstRow="1" w:lastRow="1" w:firstColumn="1" w:lastColumn="1" w:noHBand="0" w:noVBand="0"/>
      </w:tblPr>
      <w:tblGrid>
        <w:gridCol w:w="9501"/>
        <w:gridCol w:w="501"/>
        <w:gridCol w:w="501"/>
        <w:gridCol w:w="501"/>
        <w:gridCol w:w="501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677A47" w:rsidRPr="00F6360A" w:rsidTr="001753D4">
        <w:trPr>
          <w:trHeight w:val="1242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bottom"/>
          </w:tcPr>
          <w:p w:rsidR="00677A47" w:rsidRPr="00F6360A" w:rsidRDefault="00677A47" w:rsidP="001753D4">
            <w:pPr>
              <w:ind w:right="74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COMPETENZE CHIAVE/</w:t>
            </w:r>
            <w:r w:rsidRPr="00F6360A">
              <w:rPr>
                <w:b/>
                <w:bCs/>
                <w:sz w:val="20"/>
                <w:szCs w:val="20"/>
              </w:rPr>
              <w:t>AMBITI DISCIPLINARI / MATERIE</w:t>
            </w:r>
            <w:r>
              <w:rPr>
                <w:b/>
                <w:bCs/>
                <w:sz w:val="20"/>
                <w:szCs w:val="20"/>
              </w:rPr>
              <w:t>...</w:t>
            </w:r>
            <w:r w:rsidRPr="00F6360A">
              <w:rPr>
                <w:b/>
                <w:bCs/>
                <w:sz w:val="20"/>
                <w:szCs w:val="20"/>
              </w:rPr>
              <w:t xml:space="preserve"> </w:t>
            </w:r>
            <w:r w:rsidRPr="00F6360A">
              <w:rPr>
                <w:b/>
                <w:bCs/>
                <w:sz w:val="20"/>
                <w:szCs w:val="20"/>
              </w:rPr>
              <w:sym w:font="Wingdings" w:char="F0E0"/>
            </w:r>
          </w:p>
          <w:p w:rsidR="00677A47" w:rsidRPr="00F6360A" w:rsidRDefault="00677A47" w:rsidP="001753D4">
            <w:pPr>
              <w:spacing w:before="480" w:after="120"/>
              <w:rPr>
                <w:b/>
                <w:bCs/>
                <w:sz w:val="20"/>
                <w:szCs w:val="20"/>
              </w:rPr>
            </w:pPr>
            <w:r w:rsidRPr="00F6360A">
              <w:rPr>
                <w:b/>
                <w:bCs/>
                <w:sz w:val="20"/>
                <w:szCs w:val="20"/>
              </w:rPr>
              <w:t xml:space="preserve">MODALITÀ DI VERIFICA E VALUTAZIONE </w:t>
            </w:r>
            <w:r w:rsidRPr="00F6360A">
              <w:rPr>
                <w:b/>
                <w:bCs/>
                <w:sz w:val="20"/>
                <w:szCs w:val="20"/>
              </w:rPr>
              <w:sym w:font="Wingdings" w:char="F0E2"/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Italiano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rPr>
                <w:spacing w:val="-6"/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:rsidR="00677A47" w:rsidRPr="00F6360A" w:rsidRDefault="00677A47" w:rsidP="001753D4">
            <w:pPr>
              <w:ind w:left="113" w:right="113"/>
              <w:rPr>
                <w:sz w:val="20"/>
                <w:szCs w:val="20"/>
              </w:rPr>
            </w:pPr>
            <w:r w:rsidRPr="00F6360A">
              <w:rPr>
                <w:sz w:val="20"/>
                <w:szCs w:val="20"/>
              </w:rPr>
              <w:t>……………</w:t>
            </w:r>
          </w:p>
        </w:tc>
      </w:tr>
      <w:tr w:rsidR="00677A47" w:rsidRPr="00F6360A" w:rsidTr="001753D4">
        <w:trPr>
          <w:trHeight w:val="277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Privilegiare nelle verifiche scritte ed orali concetti e terminologie utilizzate nelle spiegazioni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259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Concordare interrogazioni orali programmate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397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Evitare la sovrapposizione di interrogazioni e verifiche (una sola interrogazione o verifica al giorno e non più di due/tre alla settimana)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179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Privilegiare verifiche orali programmate per le materie in cui non sono obbligatorie prove scritte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161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Proporre verifiche graduate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157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pacing w:val="-4"/>
                <w:sz w:val="20"/>
                <w:szCs w:val="20"/>
              </w:rPr>
            </w:pPr>
            <w:r w:rsidRPr="00F6360A">
              <w:rPr>
                <w:i/>
                <w:iCs/>
                <w:spacing w:val="-4"/>
                <w:sz w:val="20"/>
                <w:szCs w:val="20"/>
              </w:rPr>
              <w:t>Concordare la tipologia prevalente delle verifiche scritte in base alla tipologia del disturbo (scelta multipla,</w:t>
            </w:r>
            <w:r w:rsidRPr="00F6360A">
              <w:rPr>
                <w:i/>
                <w:spacing w:val="-4"/>
                <w:sz w:val="20"/>
                <w:szCs w:val="20"/>
              </w:rPr>
              <w:t xml:space="preserve"> V/F, aperte</w:t>
            </w:r>
            <w:r w:rsidRPr="00F6360A">
              <w:rPr>
                <w:i/>
                <w:iCs/>
                <w:spacing w:val="-4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iCs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397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 xml:space="preserve">Prevedere tempi più lunghi </w:t>
            </w:r>
            <w:r w:rsidRPr="00F6360A">
              <w:rPr>
                <w:i/>
                <w:iCs/>
                <w:sz w:val="20"/>
                <w:szCs w:val="20"/>
              </w:rPr>
              <w:t xml:space="preserve">per l’espletamento delle prove scritte o meglio tempi ottimizzati, con </w:t>
            </w:r>
            <w:r w:rsidRPr="00F6360A">
              <w:rPr>
                <w:i/>
                <w:sz w:val="20"/>
                <w:szCs w:val="20"/>
              </w:rPr>
              <w:t xml:space="preserve">riduzione del numero di quesiti e/o </w:t>
            </w:r>
            <w:r w:rsidRPr="00F6360A">
              <w:rPr>
                <w:i/>
                <w:iCs/>
                <w:sz w:val="20"/>
                <w:szCs w:val="20"/>
              </w:rPr>
              <w:t>meno esercizi per ogni tipologia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909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pStyle w:val="Corpotesto"/>
              <w:spacing w:before="40" w:after="40"/>
              <w:jc w:val="both"/>
              <w:rPr>
                <w:i/>
                <w:sz w:val="20"/>
                <w:szCs w:val="20"/>
                <w:lang w:eastAsia="it-IT"/>
              </w:rPr>
            </w:pPr>
            <w:r w:rsidRPr="00F6360A">
              <w:rPr>
                <w:i/>
                <w:sz w:val="20"/>
                <w:szCs w:val="20"/>
                <w:lang w:eastAsia="it-IT"/>
              </w:rPr>
              <w:t xml:space="preserve">Curare la leggibilità grafica delle consegne nelle verifiche scritte, evitando l’eccessivo affollamento della pagina, eventualmente suddividendo in modo chiaro le varie parti ed esercizi ed </w:t>
            </w:r>
            <w:r w:rsidRPr="00F6360A">
              <w:rPr>
                <w:i/>
                <w:sz w:val="20"/>
                <w:szCs w:val="20"/>
              </w:rPr>
              <w:t>utilizzare, se necessario, carattere del testo ingrandito (preferibilmente VERDANA o ARIAL 12-14)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Corpotesto"/>
              <w:spacing w:before="40" w:after="40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Corpotesto"/>
              <w:spacing w:before="40" w:after="40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Corpotesto"/>
              <w:spacing w:before="40" w:after="40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Corpotesto"/>
              <w:spacing w:before="40" w:after="40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Corpotesto"/>
              <w:spacing w:before="40" w:after="40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Corpotesto"/>
              <w:spacing w:before="40" w:after="40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Corpotesto"/>
              <w:spacing w:before="40" w:after="40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Corpotesto"/>
              <w:spacing w:before="40" w:after="40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Corpotesto"/>
              <w:spacing w:before="40" w:after="40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Corpotesto"/>
              <w:spacing w:before="40" w:after="40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Corpotesto"/>
              <w:spacing w:before="40" w:after="40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pStyle w:val="Corpotesto"/>
              <w:spacing w:before="40" w:after="40"/>
              <w:rPr>
                <w:i/>
                <w:sz w:val="20"/>
                <w:szCs w:val="20"/>
                <w:lang w:eastAsia="it-IT"/>
              </w:rPr>
            </w:pPr>
          </w:p>
        </w:tc>
      </w:tr>
      <w:tr w:rsidR="00677A47" w:rsidRPr="00F6360A" w:rsidTr="001753D4">
        <w:trPr>
          <w:trHeight w:val="331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Evitare nelle domande e nelle risposte a scelta multipla la doppia negazione e frasi di difficile interpretazione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300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iCs/>
                <w:sz w:val="20"/>
                <w:szCs w:val="20"/>
              </w:rPr>
            </w:pPr>
            <w:r w:rsidRPr="00F6360A"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  <w:t>Fornire la possibilità di prove su supporto informatico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115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iCs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Utilizzare la compensazione/integrazione orale delle verifiche scritte ritenute insufficienti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277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pacing w:val="-2"/>
                <w:sz w:val="20"/>
                <w:szCs w:val="20"/>
              </w:rPr>
            </w:pPr>
            <w:r w:rsidRPr="00F6360A">
              <w:rPr>
                <w:i/>
                <w:spacing w:val="-2"/>
                <w:sz w:val="20"/>
                <w:szCs w:val="20"/>
              </w:rPr>
              <w:t>Stimolare e supportare l’allievo, nelle verifiche orali, aiutandolo ad argomentare e senza penalizzare la povertà lessicale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260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Consentire la consultazione di mappe e/o schemi sintetici nelle interrogazioni/verifiche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397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Fornire l’esempio dello svolgimento dell’esercizio e/o l’indicazione dell’argomento cui l’esercizio è riferito anche in verifica (evidenziare parole chiave)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397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Valutare nelle prove scritte il contenuto e non la forma (punteggiatura, lessico, errori ortografici, errori di calcolo e di distrazione in matematica)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131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widowControl w:val="0"/>
              <w:kinsoku w:val="0"/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Tener conto nella valutazione delle difficoltà procedurali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widowControl w:val="0"/>
              <w:kinsoku w:val="0"/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widowControl w:val="0"/>
              <w:kinsoku w:val="0"/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widowControl w:val="0"/>
              <w:kinsoku w:val="0"/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widowControl w:val="0"/>
              <w:kinsoku w:val="0"/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widowControl w:val="0"/>
              <w:kinsoku w:val="0"/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widowControl w:val="0"/>
              <w:kinsoku w:val="0"/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widowControl w:val="0"/>
              <w:kinsoku w:val="0"/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widowControl w:val="0"/>
              <w:kinsoku w:val="0"/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widowControl w:val="0"/>
              <w:kinsoku w:val="0"/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widowControl w:val="0"/>
              <w:kinsoku w:val="0"/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widowControl w:val="0"/>
              <w:kinsoku w:val="0"/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widowControl w:val="0"/>
              <w:kinsoku w:val="0"/>
              <w:spacing w:before="40" w:after="40"/>
              <w:rPr>
                <w:i/>
                <w:sz w:val="20"/>
                <w:szCs w:val="20"/>
              </w:rPr>
            </w:pPr>
          </w:p>
        </w:tc>
      </w:tr>
      <w:tr w:rsidR="00677A47" w:rsidRPr="00F6360A" w:rsidTr="001753D4">
        <w:trPr>
          <w:trHeight w:val="307"/>
          <w:jc w:val="center"/>
        </w:trPr>
        <w:tc>
          <w:tcPr>
            <w:tcW w:w="9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77A47" w:rsidRPr="00F6360A" w:rsidRDefault="00677A47" w:rsidP="001753D4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F6360A">
              <w:rPr>
                <w:i/>
                <w:sz w:val="20"/>
                <w:szCs w:val="20"/>
              </w:rPr>
              <w:t>Altro ........................................................................................................................................................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77A47" w:rsidRPr="00F6360A" w:rsidRDefault="00677A47" w:rsidP="001753D4">
            <w:pPr>
              <w:spacing w:before="40" w:after="40"/>
              <w:rPr>
                <w:i/>
                <w:sz w:val="20"/>
                <w:szCs w:val="20"/>
              </w:rPr>
            </w:pPr>
          </w:p>
        </w:tc>
      </w:tr>
    </w:tbl>
    <w:p w:rsidR="00677A47" w:rsidRDefault="00677A47" w:rsidP="003D7B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</w:p>
    <w:p w:rsidR="00677A47" w:rsidRDefault="00B47AB8" w:rsidP="003D7B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D46EE2">
        <w:rPr>
          <w:rFonts w:ascii="Times New Roman" w:hAnsi="Times New Roman" w:cs="Times New Roman"/>
          <w:color w:val="FF0000"/>
        </w:rPr>
        <w:t>*</w:t>
      </w:r>
      <w:r w:rsidRPr="006272A4">
        <w:rPr>
          <w:rFonts w:ascii="Times New Roman" w:hAnsi="Times New Roman" w:cs="Times New Roman"/>
          <w:b/>
          <w:color w:val="FF0000"/>
        </w:rPr>
        <w:t xml:space="preserve"> N.B.</w:t>
      </w:r>
      <w:r w:rsidRPr="006272A4">
        <w:rPr>
          <w:rFonts w:ascii="Times New Roman" w:hAnsi="Times New Roman" w:cs="Times New Roman"/>
          <w:b/>
          <w:color w:val="FF0000"/>
        </w:rPr>
        <w:tab/>
      </w:r>
      <w:r w:rsidRPr="00455D88">
        <w:rPr>
          <w:rFonts w:ascii="Times New Roman" w:hAnsi="Times New Roman" w:cs="Times New Roman"/>
          <w:i/>
          <w:iCs/>
          <w:sz w:val="16"/>
          <w:szCs w:val="16"/>
        </w:rPr>
        <w:t xml:space="preserve">In caso di </w:t>
      </w:r>
      <w:r w:rsidRPr="00455D88">
        <w:rPr>
          <w:rFonts w:ascii="Times New Roman" w:hAnsi="Times New Roman" w:cs="Times New Roman"/>
          <w:b/>
          <w:i/>
          <w:iCs/>
          <w:sz w:val="16"/>
          <w:szCs w:val="16"/>
        </w:rPr>
        <w:t>esame di stato</w:t>
      </w:r>
      <w:r w:rsidRPr="00455D88">
        <w:rPr>
          <w:rFonts w:ascii="Times New Roman" w:hAnsi="Times New Roman" w:cs="Times New Roman"/>
          <w:i/>
          <w:iCs/>
          <w:sz w:val="16"/>
          <w:szCs w:val="16"/>
        </w:rPr>
        <w:t xml:space="preserve">, nella </w:t>
      </w:r>
      <w:r w:rsidRPr="00455D88">
        <w:rPr>
          <w:rFonts w:ascii="Times New Roman" w:hAnsi="Times New Roman" w:cs="Times New Roman"/>
          <w:b/>
          <w:i/>
          <w:iCs/>
          <w:sz w:val="16"/>
          <w:szCs w:val="16"/>
        </w:rPr>
        <w:t xml:space="preserve">riunione preliminare per l’esame conclusivo del primo ciclo </w:t>
      </w:r>
      <w:r w:rsidRPr="00D46EE2">
        <w:rPr>
          <w:rFonts w:ascii="Times New Roman" w:hAnsi="Times New Roman" w:cs="Times New Roman"/>
          <w:i/>
          <w:iCs/>
          <w:sz w:val="16"/>
          <w:szCs w:val="16"/>
        </w:rPr>
        <w:t xml:space="preserve">e nel </w:t>
      </w:r>
      <w:r w:rsidRPr="00455D88">
        <w:rPr>
          <w:rFonts w:ascii="Times New Roman" w:hAnsi="Times New Roman" w:cs="Times New Roman"/>
          <w:b/>
          <w:i/>
          <w:iCs/>
          <w:sz w:val="16"/>
          <w:szCs w:val="16"/>
        </w:rPr>
        <w:t>documento del 15 maggio</w:t>
      </w:r>
      <w:r w:rsidRPr="00455D88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AA67F0">
        <w:rPr>
          <w:rFonts w:ascii="Times New Roman" w:hAnsi="Times New Roman" w:cs="Times New Roman"/>
          <w:b/>
          <w:i/>
          <w:iCs/>
          <w:sz w:val="16"/>
          <w:szCs w:val="16"/>
        </w:rPr>
        <w:t>per il secondo ciclo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, </w:t>
      </w:r>
      <w:r w:rsidRPr="00455D88">
        <w:rPr>
          <w:rFonts w:ascii="Times New Roman" w:hAnsi="Times New Roman" w:cs="Times New Roman"/>
          <w:i/>
          <w:iCs/>
          <w:sz w:val="16"/>
          <w:szCs w:val="16"/>
        </w:rPr>
        <w:t xml:space="preserve">il Consiglio di Classe dovrà indicare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le eventuali </w:t>
      </w:r>
      <w:r w:rsidRPr="00AA67F0">
        <w:rPr>
          <w:rFonts w:ascii="Times New Roman" w:hAnsi="Times New Roman" w:cs="Times New Roman"/>
          <w:b/>
          <w:i/>
          <w:iCs/>
          <w:sz w:val="16"/>
          <w:szCs w:val="16"/>
        </w:rPr>
        <w:t>misure</w:t>
      </w:r>
      <w:r w:rsidRPr="00455D88">
        <w:rPr>
          <w:rFonts w:ascii="Times New Roman" w:hAnsi="Times New Roman" w:cs="Times New Roman"/>
          <w:b/>
          <w:i/>
          <w:iCs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i/>
          <w:iCs/>
          <w:sz w:val="16"/>
          <w:szCs w:val="16"/>
        </w:rPr>
        <w:t>compensative e dispensative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, le modalità di </w:t>
      </w:r>
      <w:r w:rsidRPr="005E230B">
        <w:rPr>
          <w:rFonts w:ascii="Times New Roman" w:hAnsi="Times New Roman" w:cs="Times New Roman"/>
          <w:b/>
          <w:i/>
          <w:iCs/>
          <w:sz w:val="16"/>
          <w:szCs w:val="16"/>
        </w:rPr>
        <w:t>verific</w:t>
      </w:r>
      <w:r>
        <w:rPr>
          <w:rFonts w:ascii="Times New Roman" w:hAnsi="Times New Roman" w:cs="Times New Roman"/>
          <w:b/>
          <w:i/>
          <w:iCs/>
          <w:sz w:val="16"/>
          <w:szCs w:val="16"/>
        </w:rPr>
        <w:t>a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, i </w:t>
      </w:r>
      <w:r w:rsidRPr="00D46EE2">
        <w:rPr>
          <w:rFonts w:ascii="Times New Roman" w:hAnsi="Times New Roman" w:cs="Times New Roman"/>
          <w:b/>
          <w:i/>
          <w:iCs/>
          <w:sz w:val="16"/>
          <w:szCs w:val="16"/>
        </w:rPr>
        <w:t>criteri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 e le </w:t>
      </w:r>
      <w:r w:rsidRPr="00D46EE2">
        <w:rPr>
          <w:rFonts w:ascii="Times New Roman" w:hAnsi="Times New Roman" w:cs="Times New Roman"/>
          <w:b/>
          <w:i/>
          <w:iCs/>
          <w:sz w:val="16"/>
          <w:szCs w:val="16"/>
        </w:rPr>
        <w:t>forme di valutazione</w:t>
      </w:r>
    </w:p>
    <w:p w:rsidR="00677A47" w:rsidRDefault="00677A47" w:rsidP="003D7B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</w:p>
    <w:p w:rsidR="00677A47" w:rsidRDefault="00677A47" w:rsidP="003D7B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</w:p>
    <w:p w:rsidR="00677A47" w:rsidRDefault="00677A47" w:rsidP="003D7B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</w:p>
    <w:p w:rsidR="00B47AB8" w:rsidRDefault="00B47AB8" w:rsidP="003D7B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  <w:sectPr w:rsidR="00B47AB8" w:rsidSect="00B47AB8">
          <w:pgSz w:w="16838" w:h="11906" w:orient="landscape" w:code="9"/>
          <w:pgMar w:top="851" w:right="851" w:bottom="851" w:left="851" w:header="567" w:footer="567" w:gutter="0"/>
          <w:pgNumType w:start="1"/>
          <w:cols w:space="708"/>
          <w:docGrid w:linePitch="360"/>
        </w:sectPr>
      </w:pPr>
    </w:p>
    <w:p w:rsidR="00B47AB8" w:rsidRDefault="00B47AB8" w:rsidP="00B47AB8">
      <w:pPr>
        <w:pStyle w:val="Style8"/>
        <w:kinsoku w:val="0"/>
        <w:autoSpaceDE/>
        <w:autoSpaceDN/>
        <w:spacing w:before="0" w:line="240" w:lineRule="auto"/>
        <w:ind w:left="0"/>
        <w:jc w:val="both"/>
        <w:rPr>
          <w:b/>
          <w:sz w:val="20"/>
          <w:szCs w:val="20"/>
          <w:u w:val="single"/>
        </w:rPr>
      </w:pPr>
    </w:p>
    <w:tbl>
      <w:tblPr>
        <w:tblW w:w="1077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773"/>
      </w:tblGrid>
      <w:tr w:rsidR="0018115B" w:rsidRPr="00251C69" w:rsidTr="001E1621">
        <w:trPr>
          <w:trHeight w:val="567"/>
        </w:trPr>
        <w:tc>
          <w:tcPr>
            <w:tcW w:w="10773" w:type="dxa"/>
            <w:tcBorders>
              <w:top w:val="single" w:sz="18" w:space="0" w:color="D9D9D9"/>
              <w:left w:val="single" w:sz="18" w:space="0" w:color="D9D9D9"/>
              <w:bottom w:val="single" w:sz="18" w:space="0" w:color="D9D9D9"/>
              <w:right w:val="single" w:sz="18" w:space="0" w:color="D9D9D9"/>
            </w:tcBorders>
            <w:shd w:val="clear" w:color="auto" w:fill="BFBFBF"/>
            <w:vAlign w:val="center"/>
          </w:tcPr>
          <w:p w:rsidR="0018115B" w:rsidRPr="00251C69" w:rsidRDefault="0018115B" w:rsidP="001811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C69">
              <w:rPr>
                <w:rFonts w:ascii="Times New Roman" w:hAnsi="Times New Roman" w:cs="Times New Roman"/>
                <w:b/>
                <w:sz w:val="16"/>
                <w:szCs w:val="16"/>
              </w:rPr>
              <w:br w:type="page"/>
            </w:r>
            <w:r w:rsidRPr="00251C69">
              <w:rPr>
                <w:rFonts w:ascii="Times New Roman" w:hAnsi="Times New Roman" w:cs="Times New Roman"/>
                <w:b/>
                <w:sz w:val="16"/>
                <w:szCs w:val="16"/>
              </w:rPr>
              <w:br w:type="page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Sezione 5</w:t>
            </w:r>
            <w:r w:rsidRPr="00251C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 w:rsidR="00E91174">
              <w:rPr>
                <w:rFonts w:ascii="Times New Roman" w:hAnsi="Times New Roman" w:cs="Times New Roman"/>
                <w:b/>
              </w:rPr>
              <w:t>IMPEGNI DELLA FAMIGLIA E</w:t>
            </w:r>
            <w:r>
              <w:rPr>
                <w:rFonts w:ascii="Times New Roman" w:hAnsi="Times New Roman" w:cs="Times New Roman"/>
                <w:b/>
              </w:rPr>
              <w:t xml:space="preserve"> DELLO STUDENTE</w:t>
            </w:r>
            <w:r w:rsidRPr="00953EE4">
              <w:rPr>
                <w:rFonts w:ascii="Times New Roman" w:hAnsi="Times New Roman" w:cs="Times New Roman"/>
                <w:color w:val="000000"/>
              </w:rPr>
              <w:t>[</w:t>
            </w:r>
            <w:r w:rsidRPr="00953EE4">
              <w:rPr>
                <w:rFonts w:ascii="Times New Roman" w:hAnsi="Times New Roman" w:cs="Times New Roman"/>
                <w:i/>
                <w:color w:val="0070C0"/>
              </w:rPr>
              <w:t>s</w:t>
            </w:r>
            <w:r>
              <w:rPr>
                <w:rFonts w:ascii="Times New Roman" w:hAnsi="Times New Roman" w:cs="Times New Roman"/>
                <w:i/>
                <w:color w:val="0070C0"/>
              </w:rPr>
              <w:t>olo se questa sezione</w:t>
            </w:r>
            <w:r w:rsidRPr="000C59A0">
              <w:rPr>
                <w:rFonts w:ascii="Times New Roman" w:hAnsi="Times New Roman" w:cs="Times New Roman"/>
                <w:i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70C0"/>
              </w:rPr>
              <w:t>assume significato di patto con la famiglia</w:t>
            </w:r>
            <w:r w:rsidRPr="00953EE4">
              <w:rPr>
                <w:rFonts w:ascii="Times New Roman" w:hAnsi="Times New Roman" w:cs="Times New Roman"/>
                <w:color w:val="000000"/>
              </w:rPr>
              <w:t>]</w:t>
            </w:r>
          </w:p>
        </w:tc>
      </w:tr>
    </w:tbl>
    <w:p w:rsidR="00D772B1" w:rsidRPr="00550775" w:rsidRDefault="00D772B1" w:rsidP="00D772B1">
      <w:pPr>
        <w:spacing w:before="120"/>
        <w:ind w:left="357" w:hanging="357"/>
        <w:rPr>
          <w:b/>
          <w:bCs/>
        </w:rPr>
      </w:pPr>
      <w:r w:rsidRPr="00550775">
        <w:rPr>
          <w:b/>
          <w:bCs/>
          <w:smallCaps/>
        </w:rPr>
        <w:t>L</w:t>
      </w:r>
      <w:r w:rsidRPr="00550775">
        <w:rPr>
          <w:b/>
          <w:bCs/>
        </w:rPr>
        <w:t xml:space="preserve">a famiglia si impegna a </w:t>
      </w:r>
    </w:p>
    <w:p w:rsidR="00D772B1" w:rsidRPr="00550775" w:rsidRDefault="00D772B1" w:rsidP="00D772B1">
      <w:pPr>
        <w:ind w:left="540" w:hanging="180"/>
      </w:pPr>
      <w:r w:rsidRPr="00550775">
        <w:t>-</w:t>
      </w:r>
      <w:r w:rsidRPr="00550775">
        <w:tab/>
        <w:t>collaborare con il corpo docente, segnalando eventuali situazioni di disagio</w:t>
      </w:r>
    </w:p>
    <w:p w:rsidR="00D772B1" w:rsidRPr="00550775" w:rsidRDefault="00D772B1" w:rsidP="00D772B1">
      <w:pPr>
        <w:ind w:left="540" w:hanging="180"/>
      </w:pPr>
      <w:r w:rsidRPr="00550775">
        <w:t>-</w:t>
      </w:r>
      <w:r w:rsidRPr="00550775">
        <w:tab/>
        <w:t>sostenere la motivazione e l’impegno dell’alunno o studente nel lavoro scolastico e nel lavoro a casa</w:t>
      </w:r>
    </w:p>
    <w:p w:rsidR="00D772B1" w:rsidRPr="00550775" w:rsidRDefault="00D772B1" w:rsidP="00D772B1">
      <w:pPr>
        <w:ind w:left="540" w:hanging="180"/>
      </w:pPr>
      <w:r w:rsidRPr="00550775">
        <w:t>-</w:t>
      </w:r>
      <w:r w:rsidRPr="00550775">
        <w:tab/>
        <w:t>verificare regolarmente lo svolgimento dei compiti assegnati</w:t>
      </w:r>
    </w:p>
    <w:p w:rsidR="00D772B1" w:rsidRPr="00550775" w:rsidRDefault="00D772B1" w:rsidP="00D772B1">
      <w:pPr>
        <w:ind w:left="540" w:hanging="180"/>
      </w:pPr>
      <w:r w:rsidRPr="00550775">
        <w:t>-</w:t>
      </w:r>
      <w:r w:rsidRPr="00550775">
        <w:tab/>
        <w:t>verificare che vengano portati a scuola i materiali richiesti</w:t>
      </w:r>
    </w:p>
    <w:p w:rsidR="00D772B1" w:rsidRPr="00550775" w:rsidRDefault="00D772B1" w:rsidP="00D772B1">
      <w:pPr>
        <w:ind w:left="540" w:hanging="180"/>
      </w:pPr>
      <w:r w:rsidRPr="00550775">
        <w:t>-</w:t>
      </w:r>
      <w:r w:rsidRPr="00550775">
        <w:tab/>
        <w:t>incoraggiare l’acquisizione di un sempre maggiore grado di autonomia nella gestione dei tempi di studio, dell’impegno scolastico e delle relazioni con i docenti</w:t>
      </w:r>
    </w:p>
    <w:p w:rsidR="00D772B1" w:rsidRPr="00550775" w:rsidRDefault="00D772B1" w:rsidP="00D772B1">
      <w:pPr>
        <w:ind w:left="540" w:hanging="180"/>
      </w:pPr>
      <w:r w:rsidRPr="00550775">
        <w:t>-</w:t>
      </w:r>
      <w:r w:rsidRPr="00550775">
        <w:tab/>
        <w:t>considerare non soltanto il significato valutativo, ma anche formativo delle singole discipline</w:t>
      </w:r>
    </w:p>
    <w:p w:rsidR="00D772B1" w:rsidRDefault="00D772B1" w:rsidP="00D772B1">
      <w:pPr>
        <w:spacing w:after="120"/>
        <w:ind w:left="538" w:hanging="181"/>
      </w:pPr>
      <w:r w:rsidRPr="00550775">
        <w:t>-</w:t>
      </w:r>
      <w:r w:rsidRPr="00550775">
        <w:tab/>
        <w:t>………………</w:t>
      </w:r>
    </w:p>
    <w:p w:rsidR="00D772B1" w:rsidRPr="00A27986" w:rsidRDefault="00D772B1" w:rsidP="00D772B1">
      <w:pPr>
        <w:spacing w:before="60"/>
      </w:pPr>
      <w:r w:rsidRPr="00A27986">
        <w:rPr>
          <w:b/>
          <w:bCs/>
        </w:rPr>
        <w:t>L’alunno si impegna a</w:t>
      </w:r>
    </w:p>
    <w:p w:rsidR="00D772B1" w:rsidRPr="00A27986" w:rsidRDefault="00D772B1" w:rsidP="00D772B1">
      <w:pPr>
        <w:ind w:left="142" w:hanging="180"/>
      </w:pPr>
      <w:r w:rsidRPr="00A27986">
        <w:t>-</w:t>
      </w:r>
      <w:r w:rsidRPr="00A27986">
        <w:tab/>
        <w:t xml:space="preserve">collaborare per il raggiungimento degli obiettivi prefissati </w:t>
      </w:r>
    </w:p>
    <w:p w:rsidR="00D772B1" w:rsidRPr="00A27986" w:rsidRDefault="00D772B1" w:rsidP="00D772B1">
      <w:pPr>
        <w:ind w:left="142" w:hanging="180"/>
      </w:pPr>
      <w:r w:rsidRPr="00A27986">
        <w:t>-</w:t>
      </w:r>
      <w:r w:rsidRPr="00A27986">
        <w:tab/>
        <w:t>chiedere aiuto quando si trova in difficoltà</w:t>
      </w:r>
    </w:p>
    <w:p w:rsidR="00D772B1" w:rsidRPr="00A27986" w:rsidRDefault="00D772B1" w:rsidP="00D772B1">
      <w:pPr>
        <w:ind w:left="142" w:hanging="180"/>
        <w:rPr>
          <w:spacing w:val="-4"/>
        </w:rPr>
      </w:pPr>
      <w:r w:rsidRPr="00A27986">
        <w:t>-</w:t>
      </w:r>
      <w:r w:rsidRPr="00A27986">
        <w:tab/>
      </w:r>
      <w:r w:rsidRPr="00A27986">
        <w:rPr>
          <w:spacing w:val="-4"/>
        </w:rPr>
        <w:t>fornire a docenti le informazioni che possono contribuire a comprendere le proprie difficoltà e le modalità per superarle</w:t>
      </w:r>
    </w:p>
    <w:p w:rsidR="00D772B1" w:rsidRPr="00A27986" w:rsidRDefault="00D772B1" w:rsidP="00D772B1">
      <w:pPr>
        <w:ind w:left="142" w:hanging="180"/>
      </w:pPr>
      <w:bookmarkStart w:id="1" w:name="_GoBack"/>
      <w:bookmarkEnd w:id="1"/>
      <w:r w:rsidRPr="00A27986">
        <w:t>-</w:t>
      </w:r>
      <w:r w:rsidRPr="00A27986">
        <w:tab/>
        <w:t>………………</w:t>
      </w:r>
    </w:p>
    <w:p w:rsidR="00B47AB8" w:rsidRDefault="00B47AB8" w:rsidP="00B47AB8">
      <w:pPr>
        <w:jc w:val="both"/>
        <w:rPr>
          <w:b/>
          <w:sz w:val="20"/>
          <w:szCs w:val="20"/>
        </w:rPr>
      </w:pPr>
      <w:r w:rsidRPr="005E6160">
        <w:rPr>
          <w:b/>
          <w:sz w:val="20"/>
          <w:szCs w:val="20"/>
        </w:rPr>
        <w:t>Il presente PDP è soggetto a verifiche in itinere durante l’anno scolastico e ad eventuali integrazioni/variazioni concordate fra le parti.</w:t>
      </w:r>
    </w:p>
    <w:p w:rsidR="00B47AB8" w:rsidRDefault="00B47AB8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8217"/>
        <w:gridCol w:w="1989"/>
      </w:tblGrid>
      <w:tr w:rsidR="00B47AB8" w:rsidRPr="006D2E1C" w:rsidTr="001753D4">
        <w:trPr>
          <w:trHeight w:val="397"/>
        </w:trPr>
        <w:tc>
          <w:tcPr>
            <w:tcW w:w="8217" w:type="dxa"/>
            <w:shd w:val="clear" w:color="auto" w:fill="F2F2F2"/>
            <w:vAlign w:val="center"/>
          </w:tcPr>
          <w:p w:rsidR="00B47AB8" w:rsidRPr="006D2E1C" w:rsidRDefault="00B47AB8" w:rsidP="001753D4">
            <w:pPr>
              <w:pStyle w:val="Intestazione"/>
              <w:rPr>
                <w:rFonts w:ascii="Times New Roman" w:hAnsi="Times New Roman" w:cs="Times New Roman"/>
                <w:smallCaps/>
              </w:rPr>
            </w:pPr>
            <w:r w:rsidRPr="006D2E1C">
              <w:rPr>
                <w:rFonts w:ascii="Times New Roman" w:hAnsi="Times New Roman" w:cs="Times New Roman"/>
                <w:b/>
                <w:smallCaps/>
              </w:rPr>
              <w:t xml:space="preserve">il piano didattico personalizzato è stato formalizzato nella seduta del </w:t>
            </w:r>
          </w:p>
        </w:tc>
        <w:tc>
          <w:tcPr>
            <w:tcW w:w="1989" w:type="dxa"/>
            <w:shd w:val="clear" w:color="auto" w:fill="F2F2F2"/>
            <w:vAlign w:val="center"/>
          </w:tcPr>
          <w:p w:rsidR="00B47AB8" w:rsidRPr="006D2E1C" w:rsidRDefault="00B47AB8" w:rsidP="001753D4">
            <w:pPr>
              <w:pStyle w:val="Intestazione"/>
              <w:tabs>
                <w:tab w:val="right" w:pos="1773"/>
              </w:tabs>
              <w:rPr>
                <w:rFonts w:ascii="Times New Roman" w:hAnsi="Times New Roman" w:cs="Times New Roman"/>
                <w:b/>
                <w:smallCaps/>
                <w:color w:val="000000"/>
              </w:rPr>
            </w:pPr>
            <w:r w:rsidRPr="006D2E1C">
              <w:rPr>
                <w:rFonts w:ascii="Times New Roman" w:hAnsi="Times New Roman" w:cs="Times New Roman"/>
                <w:b/>
                <w:bCs/>
                <w:color w:val="000000"/>
                <w:kern w:val="1"/>
              </w:rPr>
              <w:t>__ / __ / ____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1"/>
              </w:rPr>
              <w:tab/>
            </w:r>
          </w:p>
        </w:tc>
      </w:tr>
    </w:tbl>
    <w:p w:rsidR="00B47AB8" w:rsidRPr="006D2E1C" w:rsidRDefault="00B47AB8" w:rsidP="00B47AB8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</w:rPr>
        <w:t>L’intervento sarà attuato:</w:t>
      </w:r>
    </w:p>
    <w:p w:rsidR="00B47AB8" w:rsidRPr="006D2E1C" w:rsidRDefault="00B47AB8" w:rsidP="00B47AB8">
      <w:pPr>
        <w:tabs>
          <w:tab w:val="left" w:pos="284"/>
        </w:tabs>
        <w:ind w:left="284" w:hanging="284"/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  <w:color w:val="000000"/>
        </w:rPr>
        <w:t></w:t>
      </w:r>
      <w:r w:rsidRPr="006D2E1C">
        <w:rPr>
          <w:rFonts w:ascii="Times New Roman" w:hAnsi="Times New Roman" w:cs="Times New Roman"/>
        </w:rPr>
        <w:tab/>
        <w:t xml:space="preserve">per l’intero </w:t>
      </w:r>
      <w:r w:rsidRPr="006D2E1C">
        <w:rPr>
          <w:rFonts w:ascii="Times New Roman" w:eastAsia="Times New Roman" w:hAnsi="Times New Roman" w:cs="Times New Roman"/>
          <w:sz w:val="20"/>
          <w:szCs w:val="20"/>
          <w:lang w:eastAsia="ar-SA"/>
        </w:rPr>
        <w:t>anno scolastico</w:t>
      </w:r>
    </w:p>
    <w:p w:rsidR="00B47AB8" w:rsidRPr="006D2E1C" w:rsidRDefault="00B47AB8" w:rsidP="00B47AB8">
      <w:pPr>
        <w:tabs>
          <w:tab w:val="left" w:pos="284"/>
        </w:tabs>
        <w:ind w:left="284" w:hanging="284"/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  <w:color w:val="000000"/>
        </w:rPr>
        <w:t></w:t>
      </w:r>
      <w:r w:rsidRPr="006D2E1C">
        <w:rPr>
          <w:rFonts w:ascii="Times New Roman" w:hAnsi="Times New Roman" w:cs="Times New Roman"/>
        </w:rPr>
        <w:tab/>
        <w:t>per il periodo</w:t>
      </w:r>
      <w:r w:rsidRPr="006D2E1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che va dal _______ al _______</w:t>
      </w:r>
    </w:p>
    <w:p w:rsidR="00B47AB8" w:rsidRPr="00F46462" w:rsidRDefault="00B47AB8" w:rsidP="00B47AB8">
      <w:pPr>
        <w:tabs>
          <w:tab w:val="left" w:pos="142"/>
        </w:tabs>
        <w:autoSpaceDE w:val="0"/>
        <w:autoSpaceDN w:val="0"/>
        <w:adjustRightInd w:val="0"/>
        <w:spacing w:before="120" w:after="60"/>
        <w:ind w:left="142" w:hanging="142"/>
        <w:jc w:val="both"/>
        <w:rPr>
          <w:rFonts w:ascii="Times New Roman" w:hAnsi="Times New Roman" w:cs="Times New Roman"/>
          <w:color w:val="000000"/>
        </w:rPr>
      </w:pPr>
      <w:r w:rsidRPr="00F46462">
        <w:rPr>
          <w:rFonts w:ascii="Times New Roman" w:hAnsi="Times New Roman" w:cs="Times New Roman"/>
          <w:color w:val="000000"/>
        </w:rPr>
        <w:t>al termine del quale sarà valutato il processo didattico di personalizzazione</w:t>
      </w:r>
    </w:p>
    <w:p w:rsidR="00B47AB8" w:rsidRPr="00F6360A" w:rsidRDefault="00B47AB8" w:rsidP="00B47AB8">
      <w:pPr>
        <w:rPr>
          <w:sz w:val="20"/>
          <w:szCs w:val="20"/>
        </w:rPr>
      </w:pPr>
    </w:p>
    <w:p w:rsidR="00B47AB8" w:rsidRPr="00F6360A" w:rsidRDefault="00B47AB8" w:rsidP="00B47AB8">
      <w:pPr>
        <w:tabs>
          <w:tab w:val="left" w:pos="3240"/>
          <w:tab w:val="left" w:pos="6804"/>
        </w:tabs>
        <w:rPr>
          <w:b/>
          <w:sz w:val="20"/>
          <w:szCs w:val="20"/>
        </w:rPr>
      </w:pPr>
      <w:r w:rsidRPr="00F6360A">
        <w:rPr>
          <w:b/>
          <w:sz w:val="20"/>
          <w:szCs w:val="20"/>
        </w:rPr>
        <w:tab/>
        <w:t>Il Team docenti/Consiglio di classe</w:t>
      </w:r>
    </w:p>
    <w:p w:rsidR="00B47AB8" w:rsidRPr="00F6360A" w:rsidRDefault="00B47AB8" w:rsidP="00B47AB8">
      <w:pPr>
        <w:tabs>
          <w:tab w:val="left" w:pos="3402"/>
          <w:tab w:val="left" w:pos="6804"/>
        </w:tabs>
        <w:rPr>
          <w:sz w:val="20"/>
          <w:szCs w:val="20"/>
        </w:rPr>
      </w:pPr>
    </w:p>
    <w:p w:rsidR="00B47AB8" w:rsidRPr="00F6360A" w:rsidRDefault="00B47AB8" w:rsidP="00B47AB8">
      <w:pPr>
        <w:tabs>
          <w:tab w:val="left" w:pos="3240"/>
          <w:tab w:val="left" w:pos="4140"/>
          <w:tab w:val="left" w:pos="6300"/>
        </w:tabs>
        <w:rPr>
          <w:i/>
          <w:sz w:val="20"/>
          <w:szCs w:val="20"/>
        </w:rPr>
      </w:pPr>
      <w:r w:rsidRPr="00F6360A">
        <w:rPr>
          <w:i/>
          <w:sz w:val="20"/>
          <w:szCs w:val="20"/>
        </w:rPr>
        <w:t>Ambito di competenza</w:t>
      </w:r>
      <w:r w:rsidRPr="00F6360A">
        <w:rPr>
          <w:i/>
          <w:sz w:val="20"/>
          <w:szCs w:val="20"/>
        </w:rPr>
        <w:tab/>
        <w:t>cognome e nome del docente</w:t>
      </w:r>
      <w:r w:rsidRPr="00F6360A">
        <w:rPr>
          <w:i/>
          <w:sz w:val="20"/>
          <w:szCs w:val="20"/>
        </w:rPr>
        <w:tab/>
      </w:r>
      <w:r w:rsidRPr="00F6360A">
        <w:rPr>
          <w:i/>
          <w:sz w:val="20"/>
          <w:szCs w:val="20"/>
        </w:rPr>
        <w:tab/>
      </w:r>
      <w:r w:rsidRPr="00F6360A">
        <w:rPr>
          <w:i/>
          <w:sz w:val="20"/>
          <w:szCs w:val="20"/>
        </w:rPr>
        <w:tab/>
        <w:t xml:space="preserve">         firma</w:t>
      </w:r>
    </w:p>
    <w:p w:rsidR="00B47AB8" w:rsidRPr="00F6360A" w:rsidRDefault="00B47AB8" w:rsidP="00B47AB8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F6360A">
        <w:rPr>
          <w:sz w:val="20"/>
          <w:szCs w:val="20"/>
        </w:rPr>
        <w:t>__________________________</w:t>
      </w:r>
      <w:r w:rsidRPr="00F6360A">
        <w:rPr>
          <w:sz w:val="20"/>
          <w:szCs w:val="20"/>
        </w:rPr>
        <w:tab/>
        <w:t>___________________________</w:t>
      </w:r>
      <w:r w:rsidRPr="00F6360A">
        <w:rPr>
          <w:sz w:val="20"/>
          <w:szCs w:val="20"/>
        </w:rPr>
        <w:tab/>
        <w:t>______________________________</w:t>
      </w:r>
    </w:p>
    <w:p w:rsidR="00B47AB8" w:rsidRPr="00F6360A" w:rsidRDefault="00B47AB8" w:rsidP="00B47AB8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F6360A">
        <w:rPr>
          <w:sz w:val="20"/>
          <w:szCs w:val="20"/>
        </w:rPr>
        <w:t>__________________________</w:t>
      </w:r>
      <w:r w:rsidRPr="00F6360A">
        <w:rPr>
          <w:sz w:val="20"/>
          <w:szCs w:val="20"/>
        </w:rPr>
        <w:tab/>
        <w:t>___________________________</w:t>
      </w:r>
      <w:r w:rsidRPr="00F6360A">
        <w:rPr>
          <w:sz w:val="20"/>
          <w:szCs w:val="20"/>
        </w:rPr>
        <w:tab/>
        <w:t>______________________________</w:t>
      </w:r>
    </w:p>
    <w:p w:rsidR="00B47AB8" w:rsidRPr="00F6360A" w:rsidRDefault="00B47AB8" w:rsidP="00B47AB8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F6360A">
        <w:rPr>
          <w:sz w:val="20"/>
          <w:szCs w:val="20"/>
        </w:rPr>
        <w:t>__________________________</w:t>
      </w:r>
      <w:r w:rsidRPr="00F6360A">
        <w:rPr>
          <w:sz w:val="20"/>
          <w:szCs w:val="20"/>
        </w:rPr>
        <w:tab/>
        <w:t>___________________________</w:t>
      </w:r>
      <w:r w:rsidRPr="00F6360A">
        <w:rPr>
          <w:sz w:val="20"/>
          <w:szCs w:val="20"/>
        </w:rPr>
        <w:tab/>
        <w:t>______________________________</w:t>
      </w:r>
    </w:p>
    <w:p w:rsidR="00B47AB8" w:rsidRPr="00F6360A" w:rsidRDefault="00B47AB8" w:rsidP="00B47AB8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F6360A">
        <w:rPr>
          <w:sz w:val="20"/>
          <w:szCs w:val="20"/>
        </w:rPr>
        <w:t>__________________________</w:t>
      </w:r>
      <w:r w:rsidRPr="00F6360A">
        <w:rPr>
          <w:sz w:val="20"/>
          <w:szCs w:val="20"/>
        </w:rPr>
        <w:tab/>
        <w:t>___________________________</w:t>
      </w:r>
      <w:r w:rsidRPr="00F6360A">
        <w:rPr>
          <w:sz w:val="20"/>
          <w:szCs w:val="20"/>
        </w:rPr>
        <w:tab/>
        <w:t>______________________________</w:t>
      </w:r>
    </w:p>
    <w:p w:rsidR="00B47AB8" w:rsidRPr="00F6360A" w:rsidRDefault="00B47AB8" w:rsidP="00B47AB8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F6360A">
        <w:rPr>
          <w:sz w:val="20"/>
          <w:szCs w:val="20"/>
        </w:rPr>
        <w:t>__________________________</w:t>
      </w:r>
      <w:r w:rsidRPr="00F6360A">
        <w:rPr>
          <w:sz w:val="20"/>
          <w:szCs w:val="20"/>
        </w:rPr>
        <w:tab/>
        <w:t>___________________________</w:t>
      </w:r>
      <w:r w:rsidRPr="00F6360A">
        <w:rPr>
          <w:sz w:val="20"/>
          <w:szCs w:val="20"/>
        </w:rPr>
        <w:tab/>
        <w:t>______________________________</w:t>
      </w:r>
    </w:p>
    <w:p w:rsidR="00B47AB8" w:rsidRPr="00F6360A" w:rsidRDefault="00B47AB8" w:rsidP="00B47AB8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F6360A">
        <w:rPr>
          <w:sz w:val="20"/>
          <w:szCs w:val="20"/>
        </w:rPr>
        <w:t>__________________________</w:t>
      </w:r>
      <w:r w:rsidRPr="00F6360A">
        <w:rPr>
          <w:sz w:val="20"/>
          <w:szCs w:val="20"/>
        </w:rPr>
        <w:tab/>
        <w:t>___________________________</w:t>
      </w:r>
      <w:r w:rsidRPr="00F6360A">
        <w:rPr>
          <w:sz w:val="20"/>
          <w:szCs w:val="20"/>
        </w:rPr>
        <w:tab/>
        <w:t>______________________________</w:t>
      </w:r>
    </w:p>
    <w:p w:rsidR="00B47AB8" w:rsidRPr="00F6360A" w:rsidRDefault="00B47AB8" w:rsidP="00B47AB8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F6360A">
        <w:rPr>
          <w:sz w:val="20"/>
          <w:szCs w:val="20"/>
        </w:rPr>
        <w:t>__________________________</w:t>
      </w:r>
      <w:r w:rsidRPr="00F6360A">
        <w:rPr>
          <w:sz w:val="20"/>
          <w:szCs w:val="20"/>
        </w:rPr>
        <w:tab/>
        <w:t>___________________________</w:t>
      </w:r>
      <w:r w:rsidRPr="00F6360A">
        <w:rPr>
          <w:sz w:val="20"/>
          <w:szCs w:val="20"/>
        </w:rPr>
        <w:tab/>
        <w:t>______________________________</w:t>
      </w:r>
    </w:p>
    <w:p w:rsidR="00B47AB8" w:rsidRPr="00F6360A" w:rsidRDefault="00B47AB8" w:rsidP="00B47AB8">
      <w:pPr>
        <w:tabs>
          <w:tab w:val="left" w:pos="3240"/>
          <w:tab w:val="left" w:pos="4140"/>
          <w:tab w:val="left" w:pos="6300"/>
        </w:tabs>
        <w:spacing w:before="120"/>
        <w:rPr>
          <w:sz w:val="20"/>
          <w:szCs w:val="20"/>
        </w:rPr>
      </w:pPr>
      <w:r w:rsidRPr="00F6360A">
        <w:rPr>
          <w:sz w:val="20"/>
          <w:szCs w:val="20"/>
        </w:rPr>
        <w:t>__________________________</w:t>
      </w:r>
      <w:r w:rsidRPr="00F6360A">
        <w:rPr>
          <w:sz w:val="20"/>
          <w:szCs w:val="20"/>
        </w:rPr>
        <w:tab/>
        <w:t>___________________________</w:t>
      </w:r>
      <w:r w:rsidRPr="00F6360A">
        <w:rPr>
          <w:sz w:val="20"/>
          <w:szCs w:val="20"/>
        </w:rPr>
        <w:tab/>
        <w:t>______________________________</w:t>
      </w:r>
    </w:p>
    <w:p w:rsidR="00B47AB8" w:rsidRPr="00F6360A" w:rsidRDefault="00B47AB8" w:rsidP="00B47AB8">
      <w:pPr>
        <w:tabs>
          <w:tab w:val="left" w:pos="6840"/>
          <w:tab w:val="left" w:pos="9900"/>
        </w:tabs>
        <w:ind w:left="360"/>
        <w:rPr>
          <w:sz w:val="20"/>
          <w:szCs w:val="20"/>
        </w:rPr>
      </w:pPr>
    </w:p>
    <w:p w:rsidR="00B47AB8" w:rsidRPr="00F6360A" w:rsidRDefault="00B47AB8" w:rsidP="00B47AB8">
      <w:pPr>
        <w:tabs>
          <w:tab w:val="left" w:pos="6840"/>
          <w:tab w:val="left" w:pos="9900"/>
        </w:tabs>
        <w:ind w:left="360"/>
        <w:rPr>
          <w:sz w:val="20"/>
          <w:szCs w:val="20"/>
        </w:rPr>
      </w:pPr>
    </w:p>
    <w:p w:rsidR="00B47AB8" w:rsidRPr="00F6360A" w:rsidRDefault="00844496" w:rsidP="00B47AB8">
      <w:pPr>
        <w:tabs>
          <w:tab w:val="center" w:pos="2340"/>
          <w:tab w:val="center" w:pos="7020"/>
        </w:tabs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</w:t>
      </w:r>
      <w:r w:rsidR="00B47AB8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I genitori                                                                     </w:t>
      </w:r>
      <w:r w:rsidR="00B47AB8">
        <w:rPr>
          <w:b/>
          <w:sz w:val="20"/>
          <w:szCs w:val="20"/>
        </w:rPr>
        <w:t xml:space="preserve">          </w:t>
      </w:r>
    </w:p>
    <w:p w:rsidR="00844496" w:rsidRDefault="00B47AB8" w:rsidP="00B47AB8">
      <w:pPr>
        <w:tabs>
          <w:tab w:val="center" w:pos="2340"/>
          <w:tab w:val="center" w:pos="7020"/>
        </w:tabs>
        <w:rPr>
          <w:sz w:val="20"/>
          <w:szCs w:val="20"/>
        </w:rPr>
      </w:pPr>
      <w:r>
        <w:rPr>
          <w:sz w:val="20"/>
          <w:szCs w:val="20"/>
        </w:rPr>
        <w:t xml:space="preserve">___________________            ________________                         </w:t>
      </w:r>
    </w:p>
    <w:p w:rsidR="00B47AB8" w:rsidRPr="000C1463" w:rsidRDefault="00B47AB8" w:rsidP="00B47AB8">
      <w:pPr>
        <w:tabs>
          <w:tab w:val="center" w:pos="2340"/>
          <w:tab w:val="center" w:pos="702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Pr="00F6360A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              </w:t>
      </w:r>
      <w:r w:rsidRPr="00F6360A">
        <w:rPr>
          <w:sz w:val="20"/>
          <w:szCs w:val="20"/>
        </w:rPr>
        <w:tab/>
      </w:r>
    </w:p>
    <w:p w:rsidR="00B47AB8" w:rsidRDefault="00B47AB8" w:rsidP="00B47AB8">
      <w:pPr>
        <w:tabs>
          <w:tab w:val="right" w:pos="2520"/>
          <w:tab w:val="left" w:pos="2700"/>
          <w:tab w:val="center" w:pos="7020"/>
        </w:tabs>
        <w:rPr>
          <w:b/>
          <w:sz w:val="20"/>
          <w:szCs w:val="20"/>
        </w:rPr>
      </w:pPr>
    </w:p>
    <w:p w:rsidR="00B47AB8" w:rsidRDefault="00B47AB8" w:rsidP="00B47AB8">
      <w:pPr>
        <w:tabs>
          <w:tab w:val="left" w:pos="6840"/>
          <w:tab w:val="left" w:pos="9900"/>
        </w:tabs>
        <w:ind w:left="360"/>
        <w:rPr>
          <w:sz w:val="20"/>
          <w:szCs w:val="20"/>
        </w:rPr>
      </w:pPr>
    </w:p>
    <w:p w:rsidR="00B47AB8" w:rsidRDefault="00B47AB8" w:rsidP="00B47AB8">
      <w:pPr>
        <w:tabs>
          <w:tab w:val="left" w:pos="6840"/>
          <w:tab w:val="left" w:pos="9900"/>
        </w:tabs>
        <w:ind w:left="360"/>
        <w:rPr>
          <w:sz w:val="20"/>
          <w:szCs w:val="20"/>
        </w:rPr>
      </w:pPr>
    </w:p>
    <w:p w:rsidR="00B47AB8" w:rsidRPr="00F6360A" w:rsidRDefault="00B47AB8" w:rsidP="00B47AB8">
      <w:pPr>
        <w:tabs>
          <w:tab w:val="left" w:pos="6840"/>
          <w:tab w:val="left" w:pos="9900"/>
        </w:tabs>
        <w:ind w:left="360"/>
        <w:rPr>
          <w:sz w:val="20"/>
          <w:szCs w:val="20"/>
        </w:rPr>
      </w:pPr>
    </w:p>
    <w:p w:rsidR="00B47AB8" w:rsidRPr="00F6360A" w:rsidRDefault="00B47AB8" w:rsidP="00B47AB8">
      <w:pPr>
        <w:tabs>
          <w:tab w:val="left" w:pos="6840"/>
          <w:tab w:val="left" w:pos="9900"/>
        </w:tabs>
        <w:ind w:left="360"/>
        <w:rPr>
          <w:sz w:val="20"/>
          <w:szCs w:val="20"/>
        </w:rPr>
      </w:pPr>
    </w:p>
    <w:p w:rsidR="00B47AB8" w:rsidRPr="00F6360A" w:rsidRDefault="00B47AB8" w:rsidP="00B47AB8">
      <w:pPr>
        <w:tabs>
          <w:tab w:val="left" w:pos="1260"/>
          <w:tab w:val="center" w:pos="7020"/>
        </w:tabs>
        <w:rPr>
          <w:sz w:val="20"/>
          <w:szCs w:val="20"/>
        </w:rPr>
      </w:pPr>
      <w:r w:rsidRPr="00F6360A">
        <w:rPr>
          <w:sz w:val="20"/>
          <w:szCs w:val="20"/>
        </w:rPr>
        <w:t>Luogo e data</w:t>
      </w:r>
      <w:r w:rsidRPr="00F6360A">
        <w:rPr>
          <w:sz w:val="20"/>
          <w:szCs w:val="20"/>
        </w:rPr>
        <w:tab/>
      </w:r>
      <w:r w:rsidRPr="00F6360A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</w:t>
      </w:r>
      <w:r w:rsidRPr="00F6360A">
        <w:rPr>
          <w:b/>
          <w:iCs/>
          <w:sz w:val="20"/>
          <w:szCs w:val="20"/>
        </w:rPr>
        <w:t>Il Dirigente Scolastico</w:t>
      </w:r>
    </w:p>
    <w:p w:rsidR="00B47AB8" w:rsidRPr="00F6360A" w:rsidRDefault="00B47AB8" w:rsidP="00B47AB8">
      <w:pPr>
        <w:tabs>
          <w:tab w:val="center" w:pos="7020"/>
        </w:tabs>
        <w:rPr>
          <w:i/>
          <w:sz w:val="20"/>
          <w:szCs w:val="20"/>
        </w:rPr>
      </w:pPr>
      <w:r w:rsidRPr="00F6360A">
        <w:rPr>
          <w:sz w:val="20"/>
          <w:szCs w:val="20"/>
        </w:rPr>
        <w:tab/>
      </w:r>
    </w:p>
    <w:p w:rsidR="003D7BE8" w:rsidRDefault="003D7BE8" w:rsidP="003D7BE8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3D7BE8" w:rsidRPr="006D2E1C" w:rsidRDefault="003D7BE8" w:rsidP="003D7BE8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6D2E1C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______________________________________________________________________________________________________</w:t>
      </w:r>
    </w:p>
    <w:p w:rsidR="003D7BE8" w:rsidRDefault="003D7BE8" w:rsidP="003D7BE8">
      <w:pPr>
        <w:spacing w:before="60"/>
        <w:jc w:val="both"/>
        <w:rPr>
          <w:rFonts w:ascii="Times New Roman" w:hAnsi="Times New Roman" w:cs="Times New Roman"/>
          <w:b/>
          <w:smallCaps/>
        </w:rPr>
      </w:pPr>
    </w:p>
    <w:p w:rsidR="003D7BE8" w:rsidRPr="006D2E1C" w:rsidRDefault="003D7BE8" w:rsidP="003D7BE8">
      <w:pPr>
        <w:spacing w:before="60"/>
        <w:jc w:val="both"/>
        <w:rPr>
          <w:rFonts w:ascii="Times New Roman" w:hAnsi="Times New Roman" w:cs="Times New Roman"/>
          <w:b/>
          <w:smallCaps/>
        </w:rPr>
      </w:pPr>
      <w:r w:rsidRPr="006D2E1C">
        <w:rPr>
          <w:rFonts w:ascii="Times New Roman" w:hAnsi="Times New Roman" w:cs="Times New Roman"/>
          <w:b/>
          <w:smallCaps/>
        </w:rPr>
        <w:t>autorizzazione al trattamento di dati sensibili</w:t>
      </w:r>
    </w:p>
    <w:p w:rsidR="003D7BE8" w:rsidRPr="006D2E1C" w:rsidRDefault="003D7BE8" w:rsidP="003D7BE8">
      <w:pPr>
        <w:jc w:val="both"/>
        <w:rPr>
          <w:rFonts w:ascii="Times New Roman" w:hAnsi="Times New Roman" w:cs="Times New Roman"/>
        </w:rPr>
      </w:pPr>
      <w:r w:rsidRPr="006D2E1C">
        <w:rPr>
          <w:rFonts w:ascii="Times New Roman" w:hAnsi="Times New Roman" w:cs="Times New Roman"/>
        </w:rPr>
        <w:t>Si autorizza il trattamento dei dati personali riportati nel presente documento “Piano Didattico Personalizzato”, ritenuti sensibili ai sensi del D.Lgs. 196/2003 “Codice in materia di protezione dei dati personali”, solo ed esclusivamente per gli adempimenti Istituzionali previsti dalla Normativa sui Bisogni Educativi Speciali (Direttiva Ministeriale 27/12/2012, Circolare Ministeriale n. 8 del 06/03/2013 e Nota Ministeriale n. 2563 del 22/11/2013).</w:t>
      </w:r>
    </w:p>
    <w:p w:rsidR="003D7BE8" w:rsidRPr="006D2E1C" w:rsidRDefault="003D7BE8" w:rsidP="003D7BE8">
      <w:pPr>
        <w:jc w:val="both"/>
        <w:rPr>
          <w:rFonts w:ascii="Times New Roman" w:hAnsi="Times New Roman" w:cs="Times New Roman"/>
          <w:iCs/>
          <w:highlight w:val="yellow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3419"/>
        <w:gridCol w:w="3774"/>
        <w:gridCol w:w="3013"/>
      </w:tblGrid>
      <w:tr w:rsidR="003D7BE8" w:rsidRPr="006D2E1C" w:rsidTr="006420C5">
        <w:trPr>
          <w:trHeight w:val="284"/>
        </w:trPr>
        <w:tc>
          <w:tcPr>
            <w:tcW w:w="3419" w:type="dxa"/>
            <w:shd w:val="clear" w:color="auto" w:fill="auto"/>
            <w:vAlign w:val="center"/>
          </w:tcPr>
          <w:p w:rsidR="003D7BE8" w:rsidRPr="006D2E1C" w:rsidRDefault="003D7BE8" w:rsidP="006420C5">
            <w:pPr>
              <w:tabs>
                <w:tab w:val="left" w:pos="3240"/>
                <w:tab w:val="left" w:pos="680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3D7BE8" w:rsidRPr="006D2E1C" w:rsidRDefault="003D7BE8" w:rsidP="006420C5">
            <w:pPr>
              <w:tabs>
                <w:tab w:val="left" w:pos="3240"/>
                <w:tab w:val="left" w:pos="6804"/>
              </w:tabs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  <w:b/>
              </w:rPr>
              <w:t>Il/I genitore/i</w:t>
            </w:r>
          </w:p>
        </w:tc>
        <w:tc>
          <w:tcPr>
            <w:tcW w:w="3013" w:type="dxa"/>
            <w:shd w:val="clear" w:color="auto" w:fill="auto"/>
            <w:vAlign w:val="center"/>
          </w:tcPr>
          <w:p w:rsidR="003D7BE8" w:rsidRPr="006D2E1C" w:rsidRDefault="003D7BE8" w:rsidP="006420C5">
            <w:pPr>
              <w:tabs>
                <w:tab w:val="left" w:pos="3240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BE8" w:rsidRPr="006D2E1C" w:rsidTr="006420C5">
        <w:trPr>
          <w:trHeight w:val="284"/>
        </w:trPr>
        <w:tc>
          <w:tcPr>
            <w:tcW w:w="3419" w:type="dxa"/>
            <w:shd w:val="clear" w:color="auto" w:fill="auto"/>
            <w:vAlign w:val="center"/>
          </w:tcPr>
          <w:p w:rsidR="003D7BE8" w:rsidRPr="006D2E1C" w:rsidRDefault="003D7BE8" w:rsidP="006420C5">
            <w:pPr>
              <w:tabs>
                <w:tab w:val="left" w:pos="3240"/>
                <w:tab w:val="left" w:pos="680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3D7BE8" w:rsidRPr="006D2E1C" w:rsidRDefault="003D7BE8" w:rsidP="006420C5">
            <w:pPr>
              <w:tabs>
                <w:tab w:val="left" w:pos="3240"/>
                <w:tab w:val="left" w:pos="6804"/>
              </w:tabs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………………………………………..</w:t>
            </w:r>
          </w:p>
        </w:tc>
        <w:tc>
          <w:tcPr>
            <w:tcW w:w="30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tabs>
                <w:tab w:val="left" w:pos="3240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BE8" w:rsidRPr="006D2E1C" w:rsidTr="006420C5">
        <w:trPr>
          <w:trHeight w:val="284"/>
        </w:trPr>
        <w:tc>
          <w:tcPr>
            <w:tcW w:w="3419" w:type="dxa"/>
            <w:shd w:val="clear" w:color="auto" w:fill="auto"/>
            <w:vAlign w:val="center"/>
          </w:tcPr>
          <w:p w:rsidR="003D7BE8" w:rsidRPr="006D2E1C" w:rsidRDefault="003D7BE8" w:rsidP="006420C5">
            <w:pPr>
              <w:tabs>
                <w:tab w:val="left" w:pos="3240"/>
                <w:tab w:val="left" w:pos="680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3D7BE8" w:rsidRPr="006D2E1C" w:rsidRDefault="003D7BE8" w:rsidP="006420C5">
            <w:pPr>
              <w:tabs>
                <w:tab w:val="left" w:pos="3240"/>
                <w:tab w:val="left" w:pos="680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tabs>
                <w:tab w:val="left" w:pos="3240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BE8" w:rsidRPr="006D2E1C" w:rsidTr="006420C5">
        <w:trPr>
          <w:trHeight w:val="284"/>
        </w:trPr>
        <w:tc>
          <w:tcPr>
            <w:tcW w:w="3419" w:type="dxa"/>
            <w:shd w:val="clear" w:color="auto" w:fill="auto"/>
            <w:vAlign w:val="center"/>
          </w:tcPr>
          <w:p w:rsidR="003D7BE8" w:rsidRPr="006D2E1C" w:rsidRDefault="003D7BE8" w:rsidP="006420C5">
            <w:pPr>
              <w:tabs>
                <w:tab w:val="left" w:pos="3240"/>
                <w:tab w:val="left" w:pos="680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3D7BE8" w:rsidRPr="006D2E1C" w:rsidRDefault="003D7BE8" w:rsidP="006420C5">
            <w:pPr>
              <w:tabs>
                <w:tab w:val="left" w:pos="3240"/>
                <w:tab w:val="left" w:pos="6804"/>
              </w:tabs>
              <w:rPr>
                <w:rFonts w:ascii="Times New Roman" w:hAnsi="Times New Roman" w:cs="Times New Roman"/>
              </w:rPr>
            </w:pPr>
            <w:r w:rsidRPr="006D2E1C">
              <w:rPr>
                <w:rFonts w:ascii="Times New Roman" w:hAnsi="Times New Roman" w:cs="Times New Roman"/>
              </w:rPr>
              <w:t>………………………………………..</w:t>
            </w:r>
          </w:p>
        </w:tc>
        <w:tc>
          <w:tcPr>
            <w:tcW w:w="30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BE8" w:rsidRPr="006D2E1C" w:rsidRDefault="003D7BE8" w:rsidP="006420C5">
            <w:pPr>
              <w:tabs>
                <w:tab w:val="left" w:pos="3240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D7BE8" w:rsidRDefault="003D7BE8" w:rsidP="003D7BE8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3D7BE8" w:rsidRDefault="003D7BE8" w:rsidP="003D7BE8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3D7BE8" w:rsidRDefault="003D7BE8" w:rsidP="003D7BE8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695422" w:rsidRDefault="00695422"/>
    <w:sectPr w:rsidR="00695422" w:rsidSect="00B47AB8">
      <w:pgSz w:w="11906" w:h="16838" w:code="9"/>
      <w:pgMar w:top="851" w:right="851" w:bottom="851" w:left="851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950" w:rsidRDefault="00696950" w:rsidP="003D7BE8">
      <w:r>
        <w:separator/>
      </w:r>
    </w:p>
  </w:endnote>
  <w:endnote w:type="continuationSeparator" w:id="0">
    <w:p w:rsidR="00696950" w:rsidRDefault="00696950" w:rsidP="003D7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iberation Sans">
    <w:altName w:val="Arial Unicode MS"/>
    <w:charset w:val="8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950" w:rsidRDefault="00696950" w:rsidP="003D7BE8">
      <w:r>
        <w:separator/>
      </w:r>
    </w:p>
  </w:footnote>
  <w:footnote w:type="continuationSeparator" w:id="0">
    <w:p w:rsidR="00696950" w:rsidRDefault="00696950" w:rsidP="003D7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"/>
      <w:lvlJc w:val="left"/>
      <w:pPr>
        <w:tabs>
          <w:tab w:val="num" w:pos="708"/>
        </w:tabs>
        <w:ind w:left="720" w:hanging="360"/>
      </w:pPr>
      <w:rPr>
        <w:rFonts w:ascii="Wingdings" w:hAnsi="Wingdings" w:cs="Wingdings" w:hint="default"/>
        <w:sz w:val="16"/>
        <w:szCs w:val="20"/>
      </w:rPr>
    </w:lvl>
  </w:abstractNum>
  <w:abstractNum w:abstractNumId="3" w15:restartNumberingAfterBreak="0">
    <w:nsid w:val="00000004"/>
    <w:multiLevelType w:val="singleLevel"/>
    <w:tmpl w:val="A3DA7D1E"/>
    <w:name w:val="WW8Num6"/>
    <w:lvl w:ilvl="0">
      <w:start w:val="14"/>
      <w:numFmt w:val="bullet"/>
      <w:lvlText w:val=""/>
      <w:lvlJc w:val="left"/>
      <w:pPr>
        <w:tabs>
          <w:tab w:val="num" w:pos="0"/>
        </w:tabs>
        <w:ind w:left="720" w:hanging="360"/>
      </w:pPr>
      <w:rPr>
        <w:rFonts w:ascii="Wingdings" w:hAnsi="Wingdings" w:cs="Times New Roman" w:hint="default"/>
        <w:sz w:val="18"/>
        <w:szCs w:val="18"/>
      </w:rPr>
    </w:lvl>
  </w:abstractNum>
  <w:abstractNum w:abstractNumId="4" w15:restartNumberingAfterBreak="0">
    <w:nsid w:val="011B049E"/>
    <w:multiLevelType w:val="hybridMultilevel"/>
    <w:tmpl w:val="D2549B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594362"/>
    <w:multiLevelType w:val="hybridMultilevel"/>
    <w:tmpl w:val="71C4D644"/>
    <w:lvl w:ilvl="0" w:tplc="C13CA614">
      <w:start w:val="1"/>
      <w:numFmt w:val="bullet"/>
      <w:lvlText w:val="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C82341"/>
    <w:multiLevelType w:val="hybridMultilevel"/>
    <w:tmpl w:val="BA5E3454"/>
    <w:lvl w:ilvl="0" w:tplc="677C6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17EB0"/>
    <w:multiLevelType w:val="hybridMultilevel"/>
    <w:tmpl w:val="67A8EE1A"/>
    <w:lvl w:ilvl="0" w:tplc="5F9A2F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FA5DA0"/>
    <w:multiLevelType w:val="hybridMultilevel"/>
    <w:tmpl w:val="6966E1F6"/>
    <w:lvl w:ilvl="0" w:tplc="3760CBC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C67266"/>
    <w:multiLevelType w:val="hybridMultilevel"/>
    <w:tmpl w:val="88AA72C0"/>
    <w:lvl w:ilvl="0" w:tplc="B30EA0A0">
      <w:start w:val="1"/>
      <w:numFmt w:val="upperLetter"/>
      <w:lvlText w:val="%1)"/>
      <w:lvlJc w:val="left"/>
      <w:pPr>
        <w:ind w:left="786" w:hanging="360"/>
      </w:pPr>
      <w:rPr>
        <w:rFonts w:hint="default"/>
        <w:i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F5A153D"/>
    <w:multiLevelType w:val="hybridMultilevel"/>
    <w:tmpl w:val="F410C09E"/>
    <w:lvl w:ilvl="0" w:tplc="0410000F">
      <w:start w:val="1"/>
      <w:numFmt w:val="decimal"/>
      <w:lvlText w:val="%1."/>
      <w:lvlJc w:val="left"/>
      <w:pPr>
        <w:ind w:left="810" w:hanging="360"/>
      </w:pPr>
    </w:lvl>
    <w:lvl w:ilvl="1" w:tplc="04100019" w:tentative="1">
      <w:start w:val="1"/>
      <w:numFmt w:val="lowerLetter"/>
      <w:lvlText w:val="%2."/>
      <w:lvlJc w:val="left"/>
      <w:pPr>
        <w:ind w:left="1530" w:hanging="360"/>
      </w:pPr>
    </w:lvl>
    <w:lvl w:ilvl="2" w:tplc="0410001B" w:tentative="1">
      <w:start w:val="1"/>
      <w:numFmt w:val="lowerRoman"/>
      <w:lvlText w:val="%3."/>
      <w:lvlJc w:val="right"/>
      <w:pPr>
        <w:ind w:left="2250" w:hanging="180"/>
      </w:pPr>
    </w:lvl>
    <w:lvl w:ilvl="3" w:tplc="0410000F" w:tentative="1">
      <w:start w:val="1"/>
      <w:numFmt w:val="decimal"/>
      <w:lvlText w:val="%4."/>
      <w:lvlJc w:val="left"/>
      <w:pPr>
        <w:ind w:left="2970" w:hanging="360"/>
      </w:pPr>
    </w:lvl>
    <w:lvl w:ilvl="4" w:tplc="04100019" w:tentative="1">
      <w:start w:val="1"/>
      <w:numFmt w:val="lowerLetter"/>
      <w:lvlText w:val="%5."/>
      <w:lvlJc w:val="left"/>
      <w:pPr>
        <w:ind w:left="3690" w:hanging="360"/>
      </w:pPr>
    </w:lvl>
    <w:lvl w:ilvl="5" w:tplc="0410001B" w:tentative="1">
      <w:start w:val="1"/>
      <w:numFmt w:val="lowerRoman"/>
      <w:lvlText w:val="%6."/>
      <w:lvlJc w:val="right"/>
      <w:pPr>
        <w:ind w:left="4410" w:hanging="180"/>
      </w:pPr>
    </w:lvl>
    <w:lvl w:ilvl="6" w:tplc="0410000F" w:tentative="1">
      <w:start w:val="1"/>
      <w:numFmt w:val="decimal"/>
      <w:lvlText w:val="%7."/>
      <w:lvlJc w:val="left"/>
      <w:pPr>
        <w:ind w:left="5130" w:hanging="360"/>
      </w:pPr>
    </w:lvl>
    <w:lvl w:ilvl="7" w:tplc="04100019" w:tentative="1">
      <w:start w:val="1"/>
      <w:numFmt w:val="lowerLetter"/>
      <w:lvlText w:val="%8."/>
      <w:lvlJc w:val="left"/>
      <w:pPr>
        <w:ind w:left="5850" w:hanging="360"/>
      </w:pPr>
    </w:lvl>
    <w:lvl w:ilvl="8" w:tplc="0410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11104E32"/>
    <w:multiLevelType w:val="hybridMultilevel"/>
    <w:tmpl w:val="F07EC0DE"/>
    <w:lvl w:ilvl="0" w:tplc="1E74CA3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6A75C5"/>
    <w:multiLevelType w:val="hybridMultilevel"/>
    <w:tmpl w:val="DEFCFD82"/>
    <w:lvl w:ilvl="0" w:tplc="48CE6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8E62E7"/>
    <w:multiLevelType w:val="hybridMultilevel"/>
    <w:tmpl w:val="B484A36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32316F"/>
    <w:multiLevelType w:val="hybridMultilevel"/>
    <w:tmpl w:val="4FF01B38"/>
    <w:lvl w:ilvl="0" w:tplc="FF8EB3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44369A"/>
    <w:multiLevelType w:val="hybridMultilevel"/>
    <w:tmpl w:val="D5AA9904"/>
    <w:lvl w:ilvl="0" w:tplc="C13CA614">
      <w:start w:val="1"/>
      <w:numFmt w:val="bullet"/>
      <w:lvlText w:val=""/>
      <w:lvlJc w:val="left"/>
      <w:pPr>
        <w:ind w:left="896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DFB6531"/>
    <w:multiLevelType w:val="hybridMultilevel"/>
    <w:tmpl w:val="C50CDBB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E514835"/>
    <w:multiLevelType w:val="hybridMultilevel"/>
    <w:tmpl w:val="6372A2B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8D6C2B"/>
    <w:multiLevelType w:val="hybridMultilevel"/>
    <w:tmpl w:val="0E66C32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0BB5205"/>
    <w:multiLevelType w:val="hybridMultilevel"/>
    <w:tmpl w:val="A79C898A"/>
    <w:lvl w:ilvl="0" w:tplc="7BC0E1D4">
      <w:start w:val="1"/>
      <w:numFmt w:val="bullet"/>
      <w:lvlText w:val="□"/>
      <w:lvlJc w:val="left"/>
      <w:pPr>
        <w:ind w:left="75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21D65C9"/>
    <w:multiLevelType w:val="hybridMultilevel"/>
    <w:tmpl w:val="15C47A9E"/>
    <w:lvl w:ilvl="0" w:tplc="0410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1" w15:restartNumberingAfterBreak="0">
    <w:nsid w:val="23BB6943"/>
    <w:multiLevelType w:val="hybridMultilevel"/>
    <w:tmpl w:val="0D7EE9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49C1EF6"/>
    <w:multiLevelType w:val="hybridMultilevel"/>
    <w:tmpl w:val="C100A458"/>
    <w:lvl w:ilvl="0" w:tplc="C13CA614">
      <w:start w:val="1"/>
      <w:numFmt w:val="bullet"/>
      <w:lvlText w:val="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23" w15:restartNumberingAfterBreak="0">
    <w:nsid w:val="25393EEF"/>
    <w:multiLevelType w:val="multilevel"/>
    <w:tmpl w:val="48FC4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69D1FBC"/>
    <w:multiLevelType w:val="hybridMultilevel"/>
    <w:tmpl w:val="84AA1396"/>
    <w:lvl w:ilvl="0" w:tplc="9FF646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B81995"/>
    <w:multiLevelType w:val="hybridMultilevel"/>
    <w:tmpl w:val="7B8651BE"/>
    <w:lvl w:ilvl="0" w:tplc="48CE6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AC336B9"/>
    <w:multiLevelType w:val="hybridMultilevel"/>
    <w:tmpl w:val="093E13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9F739B"/>
    <w:multiLevelType w:val="hybridMultilevel"/>
    <w:tmpl w:val="999EBF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B52CBF"/>
    <w:multiLevelType w:val="hybridMultilevel"/>
    <w:tmpl w:val="BE126F06"/>
    <w:lvl w:ilvl="0" w:tplc="A3DA7D1E">
      <w:start w:val="14"/>
      <w:numFmt w:val="bullet"/>
      <w:lvlText w:val=""/>
      <w:lvlJc w:val="left"/>
      <w:pPr>
        <w:ind w:left="720" w:hanging="360"/>
      </w:pPr>
      <w:rPr>
        <w:rFonts w:ascii="Wingdings" w:hAnsi="Wingdings" w:cs="Times New Roman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F417BA"/>
    <w:multiLevelType w:val="hybridMultilevel"/>
    <w:tmpl w:val="7A36EC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A1D2D4E"/>
    <w:multiLevelType w:val="hybridMultilevel"/>
    <w:tmpl w:val="43B01FF2"/>
    <w:lvl w:ilvl="0" w:tplc="154423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CD428E"/>
    <w:multiLevelType w:val="hybridMultilevel"/>
    <w:tmpl w:val="0034039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5411ADE"/>
    <w:multiLevelType w:val="hybridMultilevel"/>
    <w:tmpl w:val="0450BB3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655687C"/>
    <w:multiLevelType w:val="hybridMultilevel"/>
    <w:tmpl w:val="76D693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6A027EC"/>
    <w:multiLevelType w:val="hybridMultilevel"/>
    <w:tmpl w:val="95C8BC58"/>
    <w:lvl w:ilvl="0" w:tplc="04100005">
      <w:start w:val="1"/>
      <w:numFmt w:val="bullet"/>
      <w:lvlText w:val=""/>
      <w:lvlJc w:val="left"/>
      <w:pPr>
        <w:ind w:left="7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5" w15:restartNumberingAfterBreak="0">
    <w:nsid w:val="4A8E6FDF"/>
    <w:multiLevelType w:val="hybridMultilevel"/>
    <w:tmpl w:val="757CBA8A"/>
    <w:lvl w:ilvl="0" w:tplc="7730CD88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22F1716"/>
    <w:multiLevelType w:val="hybridMultilevel"/>
    <w:tmpl w:val="114E5A02"/>
    <w:lvl w:ilvl="0" w:tplc="04100005">
      <w:start w:val="1"/>
      <w:numFmt w:val="bullet"/>
      <w:lvlText w:val=""/>
      <w:lvlJc w:val="left"/>
      <w:pPr>
        <w:ind w:left="7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7" w15:restartNumberingAfterBreak="0">
    <w:nsid w:val="5CB83D55"/>
    <w:multiLevelType w:val="hybridMultilevel"/>
    <w:tmpl w:val="FA28807C"/>
    <w:lvl w:ilvl="0" w:tplc="C23CFC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B95F66"/>
    <w:multiLevelType w:val="hybridMultilevel"/>
    <w:tmpl w:val="DEFCFD82"/>
    <w:lvl w:ilvl="0" w:tplc="48CE6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6DC60CC"/>
    <w:multiLevelType w:val="hybridMultilevel"/>
    <w:tmpl w:val="F05ECA8E"/>
    <w:lvl w:ilvl="0" w:tplc="AD681A36">
      <w:start w:val="1"/>
      <w:numFmt w:val="upperLetter"/>
      <w:lvlText w:val="%1)"/>
      <w:lvlJc w:val="left"/>
      <w:pPr>
        <w:ind w:left="720" w:hanging="360"/>
      </w:pPr>
      <w:rPr>
        <w:rFonts w:hint="default"/>
        <w:i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21238A"/>
    <w:multiLevelType w:val="hybridMultilevel"/>
    <w:tmpl w:val="35CEA9EC"/>
    <w:lvl w:ilvl="0" w:tplc="04100003">
      <w:start w:val="1"/>
      <w:numFmt w:val="bullet"/>
      <w:lvlText w:val="o"/>
      <w:lvlJc w:val="left"/>
      <w:pPr>
        <w:ind w:left="75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1" w15:restartNumberingAfterBreak="0">
    <w:nsid w:val="6B514DBC"/>
    <w:multiLevelType w:val="hybridMultilevel"/>
    <w:tmpl w:val="D3FAC0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DE02AF"/>
    <w:multiLevelType w:val="hybridMultilevel"/>
    <w:tmpl w:val="2F5E723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1B6B1D"/>
    <w:multiLevelType w:val="hybridMultilevel"/>
    <w:tmpl w:val="B0868B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1B4AE2"/>
    <w:multiLevelType w:val="hybridMultilevel"/>
    <w:tmpl w:val="EA86A5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806FCB"/>
    <w:multiLevelType w:val="hybridMultilevel"/>
    <w:tmpl w:val="F952692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F3862B8"/>
    <w:multiLevelType w:val="hybridMultilevel"/>
    <w:tmpl w:val="07B63E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7D3ED7"/>
    <w:multiLevelType w:val="hybridMultilevel"/>
    <w:tmpl w:val="64C695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2"/>
  </w:num>
  <w:num w:numId="6">
    <w:abstractNumId w:val="8"/>
  </w:num>
  <w:num w:numId="7">
    <w:abstractNumId w:val="11"/>
  </w:num>
  <w:num w:numId="8">
    <w:abstractNumId w:val="15"/>
  </w:num>
  <w:num w:numId="9">
    <w:abstractNumId w:val="19"/>
  </w:num>
  <w:num w:numId="10">
    <w:abstractNumId w:val="5"/>
  </w:num>
  <w:num w:numId="11">
    <w:abstractNumId w:val="28"/>
  </w:num>
  <w:num w:numId="12">
    <w:abstractNumId w:val="4"/>
  </w:num>
  <w:num w:numId="13">
    <w:abstractNumId w:val="24"/>
  </w:num>
  <w:num w:numId="14">
    <w:abstractNumId w:val="18"/>
  </w:num>
  <w:num w:numId="15">
    <w:abstractNumId w:val="16"/>
  </w:num>
  <w:num w:numId="16">
    <w:abstractNumId w:val="7"/>
  </w:num>
  <w:num w:numId="17">
    <w:abstractNumId w:val="42"/>
  </w:num>
  <w:num w:numId="18">
    <w:abstractNumId w:val="40"/>
  </w:num>
  <w:num w:numId="19">
    <w:abstractNumId w:val="32"/>
  </w:num>
  <w:num w:numId="20">
    <w:abstractNumId w:val="20"/>
  </w:num>
  <w:num w:numId="21">
    <w:abstractNumId w:val="36"/>
  </w:num>
  <w:num w:numId="22">
    <w:abstractNumId w:val="34"/>
  </w:num>
  <w:num w:numId="23">
    <w:abstractNumId w:val="46"/>
  </w:num>
  <w:num w:numId="24">
    <w:abstractNumId w:val="23"/>
  </w:num>
  <w:num w:numId="25">
    <w:abstractNumId w:val="33"/>
  </w:num>
  <w:num w:numId="26">
    <w:abstractNumId w:val="47"/>
  </w:num>
  <w:num w:numId="27">
    <w:abstractNumId w:val="6"/>
  </w:num>
  <w:num w:numId="28">
    <w:abstractNumId w:val="37"/>
  </w:num>
  <w:num w:numId="29">
    <w:abstractNumId w:val="9"/>
  </w:num>
  <w:num w:numId="30">
    <w:abstractNumId w:val="39"/>
  </w:num>
  <w:num w:numId="31">
    <w:abstractNumId w:val="30"/>
  </w:num>
  <w:num w:numId="32">
    <w:abstractNumId w:val="43"/>
  </w:num>
  <w:num w:numId="33">
    <w:abstractNumId w:val="25"/>
  </w:num>
  <w:num w:numId="34">
    <w:abstractNumId w:val="27"/>
  </w:num>
  <w:num w:numId="35">
    <w:abstractNumId w:val="41"/>
  </w:num>
  <w:num w:numId="36">
    <w:abstractNumId w:val="26"/>
  </w:num>
  <w:num w:numId="37">
    <w:abstractNumId w:val="31"/>
  </w:num>
  <w:num w:numId="38">
    <w:abstractNumId w:val="13"/>
  </w:num>
  <w:num w:numId="39">
    <w:abstractNumId w:val="17"/>
  </w:num>
  <w:num w:numId="40">
    <w:abstractNumId w:val="45"/>
  </w:num>
  <w:num w:numId="41">
    <w:abstractNumId w:val="29"/>
  </w:num>
  <w:num w:numId="42">
    <w:abstractNumId w:val="44"/>
  </w:num>
  <w:num w:numId="43">
    <w:abstractNumId w:val="21"/>
  </w:num>
  <w:num w:numId="44">
    <w:abstractNumId w:val="38"/>
  </w:num>
  <w:num w:numId="45">
    <w:abstractNumId w:val="12"/>
  </w:num>
  <w:num w:numId="46">
    <w:abstractNumId w:val="14"/>
  </w:num>
  <w:num w:numId="47">
    <w:abstractNumId w:val="3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9DC"/>
    <w:rsid w:val="000061AD"/>
    <w:rsid w:val="00014F5F"/>
    <w:rsid w:val="00014FDC"/>
    <w:rsid w:val="00015208"/>
    <w:rsid w:val="000158EA"/>
    <w:rsid w:val="00020DFC"/>
    <w:rsid w:val="00023BEE"/>
    <w:rsid w:val="000316B4"/>
    <w:rsid w:val="0003204E"/>
    <w:rsid w:val="00035222"/>
    <w:rsid w:val="0004623B"/>
    <w:rsid w:val="00047743"/>
    <w:rsid w:val="00052FCF"/>
    <w:rsid w:val="00057C98"/>
    <w:rsid w:val="00062F33"/>
    <w:rsid w:val="00066BFD"/>
    <w:rsid w:val="0008015E"/>
    <w:rsid w:val="00083121"/>
    <w:rsid w:val="000842C6"/>
    <w:rsid w:val="0009332C"/>
    <w:rsid w:val="0009393D"/>
    <w:rsid w:val="000A4256"/>
    <w:rsid w:val="000C54F1"/>
    <w:rsid w:val="000C6AA0"/>
    <w:rsid w:val="000D0EC3"/>
    <w:rsid w:val="000D36CE"/>
    <w:rsid w:val="000D59B6"/>
    <w:rsid w:val="000D717B"/>
    <w:rsid w:val="000E1FB9"/>
    <w:rsid w:val="000F203B"/>
    <w:rsid w:val="001023EE"/>
    <w:rsid w:val="00103416"/>
    <w:rsid w:val="001208C4"/>
    <w:rsid w:val="00122883"/>
    <w:rsid w:val="0012677E"/>
    <w:rsid w:val="0014066A"/>
    <w:rsid w:val="00141C97"/>
    <w:rsid w:val="00142371"/>
    <w:rsid w:val="00142F2F"/>
    <w:rsid w:val="00143DA1"/>
    <w:rsid w:val="00153CBB"/>
    <w:rsid w:val="00155820"/>
    <w:rsid w:val="00160DB7"/>
    <w:rsid w:val="00163B5C"/>
    <w:rsid w:val="00163BF3"/>
    <w:rsid w:val="001656B3"/>
    <w:rsid w:val="0017399F"/>
    <w:rsid w:val="001753D4"/>
    <w:rsid w:val="00175B75"/>
    <w:rsid w:val="0018115B"/>
    <w:rsid w:val="001817F7"/>
    <w:rsid w:val="00185164"/>
    <w:rsid w:val="001945F3"/>
    <w:rsid w:val="00194CDC"/>
    <w:rsid w:val="001952E3"/>
    <w:rsid w:val="00197CBF"/>
    <w:rsid w:val="001A5E5D"/>
    <w:rsid w:val="001B3DAD"/>
    <w:rsid w:val="001B6021"/>
    <w:rsid w:val="001D32C7"/>
    <w:rsid w:val="001D4C9E"/>
    <w:rsid w:val="001D7307"/>
    <w:rsid w:val="002106E8"/>
    <w:rsid w:val="00215575"/>
    <w:rsid w:val="00215DB9"/>
    <w:rsid w:val="00217BD9"/>
    <w:rsid w:val="002210FF"/>
    <w:rsid w:val="00232144"/>
    <w:rsid w:val="00234AF7"/>
    <w:rsid w:val="00240E43"/>
    <w:rsid w:val="00241CD4"/>
    <w:rsid w:val="00242F6C"/>
    <w:rsid w:val="00245D79"/>
    <w:rsid w:val="0024619F"/>
    <w:rsid w:val="0025688B"/>
    <w:rsid w:val="00267083"/>
    <w:rsid w:val="00270C9E"/>
    <w:rsid w:val="00271FA4"/>
    <w:rsid w:val="0027329D"/>
    <w:rsid w:val="00294A94"/>
    <w:rsid w:val="002A0775"/>
    <w:rsid w:val="002A2429"/>
    <w:rsid w:val="002A447F"/>
    <w:rsid w:val="002A7DEE"/>
    <w:rsid w:val="002C0A5E"/>
    <w:rsid w:val="002C3A94"/>
    <w:rsid w:val="002C7C40"/>
    <w:rsid w:val="002D0161"/>
    <w:rsid w:val="002D1C7A"/>
    <w:rsid w:val="002D3A8F"/>
    <w:rsid w:val="002D4F1C"/>
    <w:rsid w:val="002F68D9"/>
    <w:rsid w:val="00300A66"/>
    <w:rsid w:val="00301CDA"/>
    <w:rsid w:val="0030226E"/>
    <w:rsid w:val="00305156"/>
    <w:rsid w:val="00312A91"/>
    <w:rsid w:val="00312AD7"/>
    <w:rsid w:val="00314525"/>
    <w:rsid w:val="00322F28"/>
    <w:rsid w:val="00325CB0"/>
    <w:rsid w:val="00325EC6"/>
    <w:rsid w:val="00326404"/>
    <w:rsid w:val="00337CB9"/>
    <w:rsid w:val="003406AB"/>
    <w:rsid w:val="00344C48"/>
    <w:rsid w:val="00345DC1"/>
    <w:rsid w:val="0034683C"/>
    <w:rsid w:val="00346AB7"/>
    <w:rsid w:val="00346B53"/>
    <w:rsid w:val="00361440"/>
    <w:rsid w:val="00370D04"/>
    <w:rsid w:val="00382610"/>
    <w:rsid w:val="00382981"/>
    <w:rsid w:val="00386044"/>
    <w:rsid w:val="003A0076"/>
    <w:rsid w:val="003A166B"/>
    <w:rsid w:val="003A185F"/>
    <w:rsid w:val="003A64AD"/>
    <w:rsid w:val="003A7D8E"/>
    <w:rsid w:val="003B620A"/>
    <w:rsid w:val="003C0FF4"/>
    <w:rsid w:val="003C7AA4"/>
    <w:rsid w:val="003D20D5"/>
    <w:rsid w:val="003D2E18"/>
    <w:rsid w:val="003D2E5A"/>
    <w:rsid w:val="003D52AD"/>
    <w:rsid w:val="003D5CE0"/>
    <w:rsid w:val="003D7BE8"/>
    <w:rsid w:val="003E294E"/>
    <w:rsid w:val="003E5609"/>
    <w:rsid w:val="003F043D"/>
    <w:rsid w:val="003F1C6E"/>
    <w:rsid w:val="003F6072"/>
    <w:rsid w:val="003F7F13"/>
    <w:rsid w:val="0040444D"/>
    <w:rsid w:val="00405A3A"/>
    <w:rsid w:val="00407D1E"/>
    <w:rsid w:val="00412DFB"/>
    <w:rsid w:val="00412FDD"/>
    <w:rsid w:val="00422787"/>
    <w:rsid w:val="00424BBA"/>
    <w:rsid w:val="004325C4"/>
    <w:rsid w:val="00433A44"/>
    <w:rsid w:val="00442D22"/>
    <w:rsid w:val="00456383"/>
    <w:rsid w:val="004679CA"/>
    <w:rsid w:val="0047244F"/>
    <w:rsid w:val="00494554"/>
    <w:rsid w:val="00495086"/>
    <w:rsid w:val="004A14D7"/>
    <w:rsid w:val="004A235D"/>
    <w:rsid w:val="004A624A"/>
    <w:rsid w:val="004B0B99"/>
    <w:rsid w:val="004B2554"/>
    <w:rsid w:val="004C2575"/>
    <w:rsid w:val="004C531F"/>
    <w:rsid w:val="004D124A"/>
    <w:rsid w:val="004D12F6"/>
    <w:rsid w:val="004D6622"/>
    <w:rsid w:val="004E1394"/>
    <w:rsid w:val="004E55E2"/>
    <w:rsid w:val="004F03DA"/>
    <w:rsid w:val="005002D7"/>
    <w:rsid w:val="005008E9"/>
    <w:rsid w:val="0050465A"/>
    <w:rsid w:val="005071C3"/>
    <w:rsid w:val="00512685"/>
    <w:rsid w:val="00514DFD"/>
    <w:rsid w:val="00515EA1"/>
    <w:rsid w:val="00517B52"/>
    <w:rsid w:val="00523DAD"/>
    <w:rsid w:val="00525E69"/>
    <w:rsid w:val="00530D20"/>
    <w:rsid w:val="00531ED4"/>
    <w:rsid w:val="00544F7F"/>
    <w:rsid w:val="00546012"/>
    <w:rsid w:val="00546445"/>
    <w:rsid w:val="00546D49"/>
    <w:rsid w:val="0055237C"/>
    <w:rsid w:val="00562473"/>
    <w:rsid w:val="00562CE6"/>
    <w:rsid w:val="00566849"/>
    <w:rsid w:val="00567A3F"/>
    <w:rsid w:val="00580B84"/>
    <w:rsid w:val="0058102D"/>
    <w:rsid w:val="00585D5D"/>
    <w:rsid w:val="0058736D"/>
    <w:rsid w:val="0058789C"/>
    <w:rsid w:val="00592806"/>
    <w:rsid w:val="005A19AE"/>
    <w:rsid w:val="005B5490"/>
    <w:rsid w:val="005B7D1C"/>
    <w:rsid w:val="005C4370"/>
    <w:rsid w:val="005C5A08"/>
    <w:rsid w:val="005C5D94"/>
    <w:rsid w:val="005C653D"/>
    <w:rsid w:val="005C6873"/>
    <w:rsid w:val="005D1A41"/>
    <w:rsid w:val="005D58B4"/>
    <w:rsid w:val="005E2F64"/>
    <w:rsid w:val="005E7738"/>
    <w:rsid w:val="00612360"/>
    <w:rsid w:val="006221B7"/>
    <w:rsid w:val="006226E6"/>
    <w:rsid w:val="00624937"/>
    <w:rsid w:val="0063224F"/>
    <w:rsid w:val="006357F8"/>
    <w:rsid w:val="00637A0F"/>
    <w:rsid w:val="006420C5"/>
    <w:rsid w:val="006429AA"/>
    <w:rsid w:val="00643949"/>
    <w:rsid w:val="006463CD"/>
    <w:rsid w:val="00651751"/>
    <w:rsid w:val="006525A3"/>
    <w:rsid w:val="00657332"/>
    <w:rsid w:val="00657D2F"/>
    <w:rsid w:val="00663408"/>
    <w:rsid w:val="00667BAD"/>
    <w:rsid w:val="0067263B"/>
    <w:rsid w:val="00677A47"/>
    <w:rsid w:val="006826C3"/>
    <w:rsid w:val="00695422"/>
    <w:rsid w:val="00696463"/>
    <w:rsid w:val="00696950"/>
    <w:rsid w:val="00696FFD"/>
    <w:rsid w:val="006A4456"/>
    <w:rsid w:val="006C58CE"/>
    <w:rsid w:val="006C73B6"/>
    <w:rsid w:val="006D2DA7"/>
    <w:rsid w:val="006E32B7"/>
    <w:rsid w:val="006E5100"/>
    <w:rsid w:val="006E56BD"/>
    <w:rsid w:val="007008A5"/>
    <w:rsid w:val="007018FA"/>
    <w:rsid w:val="007032AC"/>
    <w:rsid w:val="00705E20"/>
    <w:rsid w:val="00706330"/>
    <w:rsid w:val="007104E9"/>
    <w:rsid w:val="00716110"/>
    <w:rsid w:val="00720C89"/>
    <w:rsid w:val="00724CE2"/>
    <w:rsid w:val="00725982"/>
    <w:rsid w:val="00726801"/>
    <w:rsid w:val="007268E1"/>
    <w:rsid w:val="00730305"/>
    <w:rsid w:val="0073549B"/>
    <w:rsid w:val="00735A33"/>
    <w:rsid w:val="00737E2C"/>
    <w:rsid w:val="00741191"/>
    <w:rsid w:val="0075274F"/>
    <w:rsid w:val="00761C48"/>
    <w:rsid w:val="007700D9"/>
    <w:rsid w:val="00773975"/>
    <w:rsid w:val="00773B96"/>
    <w:rsid w:val="0078513D"/>
    <w:rsid w:val="0078534B"/>
    <w:rsid w:val="007913C5"/>
    <w:rsid w:val="00794395"/>
    <w:rsid w:val="00796149"/>
    <w:rsid w:val="007A4D83"/>
    <w:rsid w:val="007A6224"/>
    <w:rsid w:val="007A73F2"/>
    <w:rsid w:val="007A7A17"/>
    <w:rsid w:val="007B1C22"/>
    <w:rsid w:val="007B7812"/>
    <w:rsid w:val="007C0D0F"/>
    <w:rsid w:val="007C7FBC"/>
    <w:rsid w:val="007D193E"/>
    <w:rsid w:val="007E0AEC"/>
    <w:rsid w:val="007E6D46"/>
    <w:rsid w:val="007E7F57"/>
    <w:rsid w:val="007F3299"/>
    <w:rsid w:val="007F6769"/>
    <w:rsid w:val="008209CF"/>
    <w:rsid w:val="00824730"/>
    <w:rsid w:val="00833771"/>
    <w:rsid w:val="00834C55"/>
    <w:rsid w:val="00844496"/>
    <w:rsid w:val="00855427"/>
    <w:rsid w:val="0086656C"/>
    <w:rsid w:val="00866782"/>
    <w:rsid w:val="00877E36"/>
    <w:rsid w:val="00880E93"/>
    <w:rsid w:val="00881DF8"/>
    <w:rsid w:val="0088323B"/>
    <w:rsid w:val="008842A1"/>
    <w:rsid w:val="0089101B"/>
    <w:rsid w:val="008928B0"/>
    <w:rsid w:val="00892FE9"/>
    <w:rsid w:val="008B1D69"/>
    <w:rsid w:val="008B2179"/>
    <w:rsid w:val="008C309C"/>
    <w:rsid w:val="008C695F"/>
    <w:rsid w:val="008D24D0"/>
    <w:rsid w:val="008D28BC"/>
    <w:rsid w:val="008D2E07"/>
    <w:rsid w:val="008D7A10"/>
    <w:rsid w:val="008E2C99"/>
    <w:rsid w:val="008E4E43"/>
    <w:rsid w:val="008F0273"/>
    <w:rsid w:val="008F2280"/>
    <w:rsid w:val="008F3298"/>
    <w:rsid w:val="008F7E33"/>
    <w:rsid w:val="009051C0"/>
    <w:rsid w:val="00905CF2"/>
    <w:rsid w:val="0090749F"/>
    <w:rsid w:val="00910C54"/>
    <w:rsid w:val="0091299F"/>
    <w:rsid w:val="009141CF"/>
    <w:rsid w:val="009238C5"/>
    <w:rsid w:val="00931300"/>
    <w:rsid w:val="0093131E"/>
    <w:rsid w:val="00933274"/>
    <w:rsid w:val="0095006C"/>
    <w:rsid w:val="0095718F"/>
    <w:rsid w:val="00967D26"/>
    <w:rsid w:val="009706D9"/>
    <w:rsid w:val="00972973"/>
    <w:rsid w:val="00977C74"/>
    <w:rsid w:val="00981A22"/>
    <w:rsid w:val="009831FD"/>
    <w:rsid w:val="00984556"/>
    <w:rsid w:val="00986510"/>
    <w:rsid w:val="00996184"/>
    <w:rsid w:val="009A1383"/>
    <w:rsid w:val="009A1B9F"/>
    <w:rsid w:val="009A1D0C"/>
    <w:rsid w:val="009A2F0E"/>
    <w:rsid w:val="009A2F29"/>
    <w:rsid w:val="009A6D04"/>
    <w:rsid w:val="009C5CF8"/>
    <w:rsid w:val="009C791D"/>
    <w:rsid w:val="009D0412"/>
    <w:rsid w:val="009D4BAE"/>
    <w:rsid w:val="009E398F"/>
    <w:rsid w:val="00A013C1"/>
    <w:rsid w:val="00A05479"/>
    <w:rsid w:val="00A1029E"/>
    <w:rsid w:val="00A10698"/>
    <w:rsid w:val="00A10DC9"/>
    <w:rsid w:val="00A1282E"/>
    <w:rsid w:val="00A14DF5"/>
    <w:rsid w:val="00A15538"/>
    <w:rsid w:val="00A16E6E"/>
    <w:rsid w:val="00A228F4"/>
    <w:rsid w:val="00A22D3C"/>
    <w:rsid w:val="00A23028"/>
    <w:rsid w:val="00A2333C"/>
    <w:rsid w:val="00A26B8B"/>
    <w:rsid w:val="00A37BFA"/>
    <w:rsid w:val="00A47C9D"/>
    <w:rsid w:val="00A649BB"/>
    <w:rsid w:val="00A65073"/>
    <w:rsid w:val="00A71DC7"/>
    <w:rsid w:val="00A73FBD"/>
    <w:rsid w:val="00A76424"/>
    <w:rsid w:val="00A76BA8"/>
    <w:rsid w:val="00A81B3D"/>
    <w:rsid w:val="00A8482D"/>
    <w:rsid w:val="00A872B7"/>
    <w:rsid w:val="00A9200A"/>
    <w:rsid w:val="00A92E3D"/>
    <w:rsid w:val="00A96DCE"/>
    <w:rsid w:val="00AA490F"/>
    <w:rsid w:val="00AB0219"/>
    <w:rsid w:val="00AB74D1"/>
    <w:rsid w:val="00AC0422"/>
    <w:rsid w:val="00AD6EC3"/>
    <w:rsid w:val="00AD724D"/>
    <w:rsid w:val="00B11401"/>
    <w:rsid w:val="00B13C84"/>
    <w:rsid w:val="00B16137"/>
    <w:rsid w:val="00B16387"/>
    <w:rsid w:val="00B2092C"/>
    <w:rsid w:val="00B2210F"/>
    <w:rsid w:val="00B2351E"/>
    <w:rsid w:val="00B254B5"/>
    <w:rsid w:val="00B26157"/>
    <w:rsid w:val="00B314CE"/>
    <w:rsid w:val="00B47AB8"/>
    <w:rsid w:val="00B52B8D"/>
    <w:rsid w:val="00B6762A"/>
    <w:rsid w:val="00B80A24"/>
    <w:rsid w:val="00B847DF"/>
    <w:rsid w:val="00B849B0"/>
    <w:rsid w:val="00B92187"/>
    <w:rsid w:val="00B94B00"/>
    <w:rsid w:val="00B95F2A"/>
    <w:rsid w:val="00B96720"/>
    <w:rsid w:val="00BA26A7"/>
    <w:rsid w:val="00BB5857"/>
    <w:rsid w:val="00BC192F"/>
    <w:rsid w:val="00BC3833"/>
    <w:rsid w:val="00BC6F44"/>
    <w:rsid w:val="00BC703A"/>
    <w:rsid w:val="00BD2CBE"/>
    <w:rsid w:val="00BD7872"/>
    <w:rsid w:val="00BE08FF"/>
    <w:rsid w:val="00BE280D"/>
    <w:rsid w:val="00C00392"/>
    <w:rsid w:val="00C03843"/>
    <w:rsid w:val="00C04D18"/>
    <w:rsid w:val="00C07EEB"/>
    <w:rsid w:val="00C209B5"/>
    <w:rsid w:val="00C21AB9"/>
    <w:rsid w:val="00C23911"/>
    <w:rsid w:val="00C26F2B"/>
    <w:rsid w:val="00C31642"/>
    <w:rsid w:val="00C3753E"/>
    <w:rsid w:val="00C376A9"/>
    <w:rsid w:val="00C43668"/>
    <w:rsid w:val="00C45344"/>
    <w:rsid w:val="00C5285A"/>
    <w:rsid w:val="00C63CF5"/>
    <w:rsid w:val="00C7173C"/>
    <w:rsid w:val="00C73438"/>
    <w:rsid w:val="00C76832"/>
    <w:rsid w:val="00C76FA7"/>
    <w:rsid w:val="00C85AD2"/>
    <w:rsid w:val="00CC0793"/>
    <w:rsid w:val="00CD43D2"/>
    <w:rsid w:val="00CD4A75"/>
    <w:rsid w:val="00CE21C8"/>
    <w:rsid w:val="00CE4719"/>
    <w:rsid w:val="00CE49DC"/>
    <w:rsid w:val="00CE4A97"/>
    <w:rsid w:val="00CE645A"/>
    <w:rsid w:val="00CE70C7"/>
    <w:rsid w:val="00CF4009"/>
    <w:rsid w:val="00CF49C8"/>
    <w:rsid w:val="00CF7E8F"/>
    <w:rsid w:val="00D01B5C"/>
    <w:rsid w:val="00D171E7"/>
    <w:rsid w:val="00D174CE"/>
    <w:rsid w:val="00D20385"/>
    <w:rsid w:val="00D21EB1"/>
    <w:rsid w:val="00D23E5E"/>
    <w:rsid w:val="00D30111"/>
    <w:rsid w:val="00D44889"/>
    <w:rsid w:val="00D47734"/>
    <w:rsid w:val="00D47D3C"/>
    <w:rsid w:val="00D50594"/>
    <w:rsid w:val="00D6420C"/>
    <w:rsid w:val="00D6615B"/>
    <w:rsid w:val="00D7673A"/>
    <w:rsid w:val="00D772B1"/>
    <w:rsid w:val="00D7773C"/>
    <w:rsid w:val="00D8433E"/>
    <w:rsid w:val="00D843E0"/>
    <w:rsid w:val="00D8686A"/>
    <w:rsid w:val="00D86DFF"/>
    <w:rsid w:val="00D8703A"/>
    <w:rsid w:val="00D907C0"/>
    <w:rsid w:val="00D96C50"/>
    <w:rsid w:val="00D96F02"/>
    <w:rsid w:val="00DA1FC1"/>
    <w:rsid w:val="00DA2704"/>
    <w:rsid w:val="00DA674B"/>
    <w:rsid w:val="00DB3B23"/>
    <w:rsid w:val="00DB3BFC"/>
    <w:rsid w:val="00DB7BA2"/>
    <w:rsid w:val="00DC24C8"/>
    <w:rsid w:val="00DC3900"/>
    <w:rsid w:val="00DD0D4C"/>
    <w:rsid w:val="00DD41E2"/>
    <w:rsid w:val="00DD72CC"/>
    <w:rsid w:val="00DD7975"/>
    <w:rsid w:val="00DE3C27"/>
    <w:rsid w:val="00DE7212"/>
    <w:rsid w:val="00DF1836"/>
    <w:rsid w:val="00DF273D"/>
    <w:rsid w:val="00DF3747"/>
    <w:rsid w:val="00E014F8"/>
    <w:rsid w:val="00E046BC"/>
    <w:rsid w:val="00E0625F"/>
    <w:rsid w:val="00E24CC9"/>
    <w:rsid w:val="00E27C41"/>
    <w:rsid w:val="00E31A88"/>
    <w:rsid w:val="00E32AF0"/>
    <w:rsid w:val="00E33D0B"/>
    <w:rsid w:val="00E34B2B"/>
    <w:rsid w:val="00E35DFC"/>
    <w:rsid w:val="00E40117"/>
    <w:rsid w:val="00E42A81"/>
    <w:rsid w:val="00E43622"/>
    <w:rsid w:val="00E44859"/>
    <w:rsid w:val="00E45E33"/>
    <w:rsid w:val="00E46D79"/>
    <w:rsid w:val="00E53243"/>
    <w:rsid w:val="00E569CB"/>
    <w:rsid w:val="00E60C15"/>
    <w:rsid w:val="00E645B5"/>
    <w:rsid w:val="00E64AAB"/>
    <w:rsid w:val="00E66BC2"/>
    <w:rsid w:val="00E73BF7"/>
    <w:rsid w:val="00E73D46"/>
    <w:rsid w:val="00E846F6"/>
    <w:rsid w:val="00E91174"/>
    <w:rsid w:val="00E92312"/>
    <w:rsid w:val="00E945CE"/>
    <w:rsid w:val="00E96B70"/>
    <w:rsid w:val="00EA220F"/>
    <w:rsid w:val="00EA4651"/>
    <w:rsid w:val="00EA5BBB"/>
    <w:rsid w:val="00EA7F40"/>
    <w:rsid w:val="00EB04F1"/>
    <w:rsid w:val="00ED16C4"/>
    <w:rsid w:val="00ED2B58"/>
    <w:rsid w:val="00ED7DA1"/>
    <w:rsid w:val="00EE38C3"/>
    <w:rsid w:val="00F03207"/>
    <w:rsid w:val="00F03C8C"/>
    <w:rsid w:val="00F05347"/>
    <w:rsid w:val="00F1189F"/>
    <w:rsid w:val="00F13614"/>
    <w:rsid w:val="00F150BA"/>
    <w:rsid w:val="00F16DFD"/>
    <w:rsid w:val="00F31B41"/>
    <w:rsid w:val="00F359F3"/>
    <w:rsid w:val="00F43A3C"/>
    <w:rsid w:val="00F549C4"/>
    <w:rsid w:val="00F56C72"/>
    <w:rsid w:val="00F61941"/>
    <w:rsid w:val="00F66992"/>
    <w:rsid w:val="00F67211"/>
    <w:rsid w:val="00F7169B"/>
    <w:rsid w:val="00F729FE"/>
    <w:rsid w:val="00F829FC"/>
    <w:rsid w:val="00F82FDB"/>
    <w:rsid w:val="00F90753"/>
    <w:rsid w:val="00F91A2F"/>
    <w:rsid w:val="00FA0295"/>
    <w:rsid w:val="00FA5B40"/>
    <w:rsid w:val="00FB01C6"/>
    <w:rsid w:val="00FD5E3E"/>
    <w:rsid w:val="00FD6007"/>
    <w:rsid w:val="00FE26ED"/>
    <w:rsid w:val="00FE30A8"/>
    <w:rsid w:val="00FF19CB"/>
    <w:rsid w:val="00FF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1B4396-3003-4DB1-B11D-7C9A44CBA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7BE8"/>
    <w:pPr>
      <w:spacing w:after="0" w:line="240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D96F02"/>
    <w:pPr>
      <w:keepNext/>
      <w:keepLines/>
      <w:spacing w:before="240"/>
      <w:outlineLvl w:val="0"/>
    </w:pPr>
    <w:rPr>
      <w:rFonts w:ascii="Cambria" w:eastAsia="Times New Roman" w:hAnsi="Cambria" w:cs="Times New Roman"/>
      <w:bCs/>
      <w:color w:val="365F91"/>
      <w:sz w:val="28"/>
      <w:szCs w:val="28"/>
    </w:rPr>
  </w:style>
  <w:style w:type="paragraph" w:styleId="Titolo2">
    <w:name w:val="heading 2"/>
    <w:basedOn w:val="Normale"/>
    <w:link w:val="Titolo2Carattere"/>
    <w:autoRedefine/>
    <w:uiPriority w:val="9"/>
    <w:qFormat/>
    <w:rsid w:val="00D96F02"/>
    <w:pPr>
      <w:suppressAutoHyphens/>
      <w:spacing w:before="100" w:beforeAutospacing="1" w:after="100" w:afterAutospacing="1"/>
      <w:outlineLvl w:val="1"/>
    </w:pPr>
    <w:rPr>
      <w:rFonts w:ascii="Courier New" w:eastAsia="Times New Roman" w:hAnsi="Courier New" w:cs="Courier New"/>
      <w:bCs/>
      <w:color w:val="0066FF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D96F02"/>
    <w:pPr>
      <w:keepNext/>
      <w:numPr>
        <w:ilvl w:val="2"/>
        <w:numId w:val="1"/>
      </w:numPr>
      <w:tabs>
        <w:tab w:val="left" w:pos="2340"/>
        <w:tab w:val="left" w:pos="4500"/>
        <w:tab w:val="left" w:pos="7320"/>
        <w:tab w:val="left" w:pos="8820"/>
      </w:tabs>
      <w:suppressAutoHyphens/>
      <w:jc w:val="both"/>
      <w:outlineLvl w:val="2"/>
    </w:pPr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paragraph" w:styleId="Titolo4">
    <w:name w:val="heading 4"/>
    <w:basedOn w:val="Normale"/>
    <w:next w:val="Normale"/>
    <w:link w:val="Titolo4Carattere"/>
    <w:qFormat/>
    <w:rsid w:val="00D96F02"/>
    <w:pPr>
      <w:keepNext/>
      <w:numPr>
        <w:ilvl w:val="3"/>
        <w:numId w:val="1"/>
      </w:numPr>
      <w:tabs>
        <w:tab w:val="left" w:pos="2340"/>
        <w:tab w:val="left" w:pos="4500"/>
        <w:tab w:val="left" w:pos="7020"/>
      </w:tabs>
      <w:suppressAutoHyphens/>
      <w:jc w:val="both"/>
      <w:outlineLvl w:val="3"/>
    </w:pPr>
    <w:rPr>
      <w:rFonts w:ascii="Times New Roman" w:eastAsia="Times New Roman" w:hAnsi="Times New Roman" w:cs="Times New Roman"/>
      <w:b/>
      <w:bCs/>
      <w:sz w:val="18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3D7BE8"/>
    <w:pPr>
      <w:jc w:val="center"/>
    </w:pPr>
    <w:rPr>
      <w:rFonts w:ascii="Tahoma" w:eastAsia="Times New Roman" w:hAnsi="Tahoma" w:cs="Times New Roman"/>
      <w:bCs/>
      <w:sz w:val="72"/>
      <w:szCs w:val="24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rsid w:val="003D7BE8"/>
    <w:rPr>
      <w:rFonts w:ascii="Tahoma" w:eastAsia="Times New Roman" w:hAnsi="Tahoma" w:cs="Times New Roman"/>
      <w:bCs/>
      <w:sz w:val="72"/>
      <w:szCs w:val="24"/>
      <w:lang w:val="x-none" w:eastAsia="x-none"/>
    </w:rPr>
  </w:style>
  <w:style w:type="paragraph" w:styleId="Corpotesto">
    <w:name w:val="Body Text"/>
    <w:basedOn w:val="Normale"/>
    <w:link w:val="CorpotestoCarattere"/>
    <w:unhideWhenUsed/>
    <w:rsid w:val="003D7B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3D7BE8"/>
  </w:style>
  <w:style w:type="character" w:customStyle="1" w:styleId="CharacterStyle2">
    <w:name w:val="Character Style 2"/>
    <w:rsid w:val="003D7BE8"/>
    <w:rPr>
      <w:rFonts w:ascii="Arial" w:hAnsi="Arial"/>
      <w:sz w:val="24"/>
    </w:rPr>
  </w:style>
  <w:style w:type="paragraph" w:customStyle="1" w:styleId="Style8">
    <w:name w:val="Style 8"/>
    <w:basedOn w:val="Normale"/>
    <w:rsid w:val="003D7BE8"/>
    <w:pPr>
      <w:widowControl w:val="0"/>
      <w:autoSpaceDE w:val="0"/>
      <w:autoSpaceDN w:val="0"/>
      <w:spacing w:before="36" w:line="199" w:lineRule="auto"/>
      <w:ind w:left="216"/>
    </w:pPr>
    <w:rPr>
      <w:rFonts w:ascii="Arial" w:eastAsia="Times New Roman" w:hAnsi="Arial" w:cs="Arial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3D7B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D7BE8"/>
  </w:style>
  <w:style w:type="paragraph" w:styleId="Pidipagina">
    <w:name w:val="footer"/>
    <w:basedOn w:val="Normale"/>
    <w:link w:val="PidipaginaCarattere"/>
    <w:uiPriority w:val="99"/>
    <w:unhideWhenUsed/>
    <w:rsid w:val="003D7B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7BE8"/>
  </w:style>
  <w:style w:type="paragraph" w:customStyle="1" w:styleId="Style1">
    <w:name w:val="Style 1"/>
    <w:basedOn w:val="Normale"/>
    <w:rsid w:val="003D7BE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3D7B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7BE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Titolo11">
    <w:name w:val="Titolo 11"/>
    <w:basedOn w:val="Normale"/>
    <w:next w:val="Normale"/>
    <w:uiPriority w:val="9"/>
    <w:qFormat/>
    <w:rsid w:val="00D96F02"/>
    <w:pPr>
      <w:keepNext/>
      <w:keepLines/>
      <w:suppressAutoHyphens/>
      <w:spacing w:before="480"/>
      <w:outlineLvl w:val="0"/>
    </w:pPr>
    <w:rPr>
      <w:rFonts w:ascii="Cambria" w:eastAsia="Times New Roman" w:hAnsi="Cambria" w:cs="Times New Roman"/>
      <w:bCs/>
      <w:color w:val="365F91"/>
      <w:sz w:val="28"/>
      <w:szCs w:val="28"/>
      <w:lang w:eastAsia="zh-C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96F02"/>
    <w:rPr>
      <w:rFonts w:ascii="Courier New" w:eastAsia="Times New Roman" w:hAnsi="Courier New" w:cs="Courier New"/>
      <w:bCs/>
      <w:color w:val="0066FF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D96F02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Titolo4Carattere">
    <w:name w:val="Titolo 4 Carattere"/>
    <w:basedOn w:val="Carpredefinitoparagrafo"/>
    <w:link w:val="Titolo4"/>
    <w:rsid w:val="00D96F02"/>
    <w:rPr>
      <w:rFonts w:ascii="Times New Roman" w:eastAsia="Times New Roman" w:hAnsi="Times New Roman" w:cs="Times New Roman"/>
      <w:b/>
      <w:bCs/>
      <w:sz w:val="18"/>
      <w:szCs w:val="24"/>
      <w:lang w:eastAsia="zh-CN"/>
    </w:rPr>
  </w:style>
  <w:style w:type="numbering" w:customStyle="1" w:styleId="Nessunelenco1">
    <w:name w:val="Nessun elenco1"/>
    <w:next w:val="Nessunelenco"/>
    <w:uiPriority w:val="99"/>
    <w:semiHidden/>
    <w:unhideWhenUsed/>
    <w:rsid w:val="00D96F02"/>
  </w:style>
  <w:style w:type="character" w:styleId="Enfasicorsivo">
    <w:name w:val="Emphasis"/>
    <w:basedOn w:val="Carpredefinitoparagrafo"/>
    <w:uiPriority w:val="20"/>
    <w:qFormat/>
    <w:rsid w:val="00D96F02"/>
    <w:rPr>
      <w:i/>
      <w:i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D96F02"/>
    <w:rPr>
      <w:rFonts w:ascii="Cambria" w:eastAsia="Times New Roman" w:hAnsi="Cambria" w:cs="Times New Roman"/>
      <w:b w:val="0"/>
      <w:bCs/>
      <w:color w:val="365F91"/>
      <w:sz w:val="28"/>
      <w:szCs w:val="28"/>
    </w:rPr>
  </w:style>
  <w:style w:type="paragraph" w:customStyle="1" w:styleId="Sottotitolo1">
    <w:name w:val="Sottotitolo1"/>
    <w:basedOn w:val="Normale"/>
    <w:next w:val="Normale"/>
    <w:uiPriority w:val="11"/>
    <w:qFormat/>
    <w:rsid w:val="00D96F02"/>
    <w:pPr>
      <w:numPr>
        <w:ilvl w:val="1"/>
      </w:numPr>
      <w:suppressAutoHyphens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zh-CN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96F02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96F02"/>
    <w:pPr>
      <w:suppressAutoHyphens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Enfasiintensa1">
    <w:name w:val="Enfasi intensa1"/>
    <w:basedOn w:val="Carpredefinitoparagrafo"/>
    <w:uiPriority w:val="21"/>
    <w:qFormat/>
    <w:rsid w:val="00D96F02"/>
    <w:rPr>
      <w:b/>
      <w:bCs/>
      <w:i/>
      <w:iCs/>
      <w:color w:val="4F81BD"/>
    </w:rPr>
  </w:style>
  <w:style w:type="character" w:customStyle="1" w:styleId="Riferimentodelicato1">
    <w:name w:val="Riferimento delicato1"/>
    <w:basedOn w:val="Carpredefinitoparagrafo"/>
    <w:uiPriority w:val="31"/>
    <w:qFormat/>
    <w:rsid w:val="00D96F02"/>
    <w:rPr>
      <w:smallCaps/>
      <w:color w:val="C0504D"/>
      <w:u w:val="single"/>
    </w:rPr>
  </w:style>
  <w:style w:type="character" w:customStyle="1" w:styleId="Riferimentointenso1">
    <w:name w:val="Riferimento intenso1"/>
    <w:basedOn w:val="Carpredefinitoparagrafo"/>
    <w:uiPriority w:val="32"/>
    <w:qFormat/>
    <w:rsid w:val="00D96F02"/>
    <w:rPr>
      <w:b/>
      <w:bCs/>
      <w:smallCaps/>
      <w:color w:val="C0504D"/>
      <w:spacing w:val="5"/>
      <w:u w:val="single"/>
    </w:rPr>
  </w:style>
  <w:style w:type="character" w:customStyle="1" w:styleId="WW8Num1z0">
    <w:name w:val="WW8Num1z0"/>
    <w:rsid w:val="00D96F02"/>
    <w:rPr>
      <w:sz w:val="20"/>
      <w:szCs w:val="20"/>
    </w:rPr>
  </w:style>
  <w:style w:type="character" w:customStyle="1" w:styleId="WW8Num1z1">
    <w:name w:val="WW8Num1z1"/>
    <w:rsid w:val="00D96F02"/>
  </w:style>
  <w:style w:type="character" w:customStyle="1" w:styleId="WW8Num1z2">
    <w:name w:val="WW8Num1z2"/>
    <w:rsid w:val="00D96F02"/>
  </w:style>
  <w:style w:type="character" w:customStyle="1" w:styleId="WW8Num1z3">
    <w:name w:val="WW8Num1z3"/>
    <w:rsid w:val="00D96F02"/>
  </w:style>
  <w:style w:type="character" w:customStyle="1" w:styleId="WW8Num1z4">
    <w:name w:val="WW8Num1z4"/>
    <w:rsid w:val="00D96F02"/>
  </w:style>
  <w:style w:type="character" w:customStyle="1" w:styleId="WW8Num1z5">
    <w:name w:val="WW8Num1z5"/>
    <w:rsid w:val="00D96F02"/>
  </w:style>
  <w:style w:type="character" w:customStyle="1" w:styleId="WW8Num1z6">
    <w:name w:val="WW8Num1z6"/>
    <w:rsid w:val="00D96F02"/>
  </w:style>
  <w:style w:type="character" w:customStyle="1" w:styleId="WW8Num1z7">
    <w:name w:val="WW8Num1z7"/>
    <w:rsid w:val="00D96F02"/>
  </w:style>
  <w:style w:type="character" w:customStyle="1" w:styleId="WW8Num1z8">
    <w:name w:val="WW8Num1z8"/>
    <w:rsid w:val="00D96F02"/>
  </w:style>
  <w:style w:type="character" w:customStyle="1" w:styleId="WW8Num2z0">
    <w:name w:val="WW8Num2z0"/>
    <w:rsid w:val="00D96F02"/>
    <w:rPr>
      <w:rFonts w:ascii="Wingdings" w:hAnsi="Wingdings" w:cs="Wingdings"/>
    </w:rPr>
  </w:style>
  <w:style w:type="character" w:customStyle="1" w:styleId="WW8Num3z0">
    <w:name w:val="WW8Num3z0"/>
    <w:rsid w:val="00D96F02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D96F02"/>
    <w:rPr>
      <w:rFonts w:ascii="Courier New" w:hAnsi="Courier New" w:cs="Courier New" w:hint="default"/>
    </w:rPr>
  </w:style>
  <w:style w:type="character" w:customStyle="1" w:styleId="WW8Num3z2">
    <w:name w:val="WW8Num3z2"/>
    <w:rsid w:val="00D96F02"/>
    <w:rPr>
      <w:rFonts w:ascii="Wingdings" w:hAnsi="Wingdings" w:cs="Wingdings" w:hint="default"/>
    </w:rPr>
  </w:style>
  <w:style w:type="character" w:customStyle="1" w:styleId="WW8Num3z3">
    <w:name w:val="WW8Num3z3"/>
    <w:rsid w:val="00D96F02"/>
    <w:rPr>
      <w:rFonts w:ascii="Symbol" w:hAnsi="Symbol" w:cs="Symbol" w:hint="default"/>
    </w:rPr>
  </w:style>
  <w:style w:type="character" w:customStyle="1" w:styleId="WW8Num4z0">
    <w:name w:val="WW8Num4z0"/>
    <w:rsid w:val="00D96F02"/>
    <w:rPr>
      <w:rFonts w:ascii="Wingdings" w:hAnsi="Wingdings" w:cs="Wingdings" w:hint="default"/>
      <w:sz w:val="16"/>
      <w:szCs w:val="20"/>
    </w:rPr>
  </w:style>
  <w:style w:type="character" w:customStyle="1" w:styleId="WW8Num4z1">
    <w:name w:val="WW8Num4z1"/>
    <w:rsid w:val="00D96F02"/>
    <w:rPr>
      <w:rFonts w:ascii="Courier New" w:hAnsi="Courier New" w:cs="Courier New" w:hint="default"/>
    </w:rPr>
  </w:style>
  <w:style w:type="character" w:customStyle="1" w:styleId="WW8Num4z2">
    <w:name w:val="WW8Num4z2"/>
    <w:rsid w:val="00D96F02"/>
    <w:rPr>
      <w:rFonts w:ascii="Wingdings" w:hAnsi="Wingdings" w:cs="Wingdings" w:hint="default"/>
    </w:rPr>
  </w:style>
  <w:style w:type="character" w:customStyle="1" w:styleId="WW8Num4z3">
    <w:name w:val="WW8Num4z3"/>
    <w:rsid w:val="00D96F02"/>
    <w:rPr>
      <w:rFonts w:ascii="Symbol" w:hAnsi="Symbol" w:cs="Symbol" w:hint="default"/>
    </w:rPr>
  </w:style>
  <w:style w:type="character" w:customStyle="1" w:styleId="WW8Num5z0">
    <w:name w:val="WW8Num5z0"/>
    <w:rsid w:val="00D96F02"/>
    <w:rPr>
      <w:rFonts w:ascii="Symbol" w:hAnsi="Symbol" w:cs="Symbol" w:hint="default"/>
      <w:sz w:val="16"/>
      <w:szCs w:val="18"/>
    </w:rPr>
  </w:style>
  <w:style w:type="character" w:customStyle="1" w:styleId="WW8Num5z1">
    <w:name w:val="WW8Num5z1"/>
    <w:rsid w:val="00D96F02"/>
    <w:rPr>
      <w:rFonts w:ascii="Courier New" w:hAnsi="Courier New" w:cs="Courier New" w:hint="default"/>
    </w:rPr>
  </w:style>
  <w:style w:type="character" w:customStyle="1" w:styleId="WW8Num5z2">
    <w:name w:val="WW8Num5z2"/>
    <w:rsid w:val="00D96F02"/>
    <w:rPr>
      <w:rFonts w:ascii="Wingdings" w:hAnsi="Wingdings" w:cs="Wingdings" w:hint="default"/>
    </w:rPr>
  </w:style>
  <w:style w:type="character" w:customStyle="1" w:styleId="WW8Num5z3">
    <w:name w:val="WW8Num5z3"/>
    <w:rsid w:val="00D96F02"/>
    <w:rPr>
      <w:rFonts w:ascii="Symbol" w:hAnsi="Symbol" w:cs="Symbol" w:hint="default"/>
    </w:rPr>
  </w:style>
  <w:style w:type="character" w:customStyle="1" w:styleId="WW8Num6z0">
    <w:name w:val="WW8Num6z0"/>
    <w:rsid w:val="00D96F02"/>
    <w:rPr>
      <w:rFonts w:ascii="Wingdings" w:eastAsia="Times New Roman" w:hAnsi="Wingdings" w:cs="Times New Roman" w:hint="default"/>
    </w:rPr>
  </w:style>
  <w:style w:type="character" w:customStyle="1" w:styleId="WW8Num6z1">
    <w:name w:val="WW8Num6z1"/>
    <w:rsid w:val="00D96F02"/>
    <w:rPr>
      <w:rFonts w:ascii="Courier New" w:hAnsi="Courier New" w:cs="Courier New" w:hint="default"/>
    </w:rPr>
  </w:style>
  <w:style w:type="character" w:customStyle="1" w:styleId="WW8Num6z2">
    <w:name w:val="WW8Num6z2"/>
    <w:rsid w:val="00D96F02"/>
    <w:rPr>
      <w:rFonts w:ascii="Wingdings" w:hAnsi="Wingdings" w:cs="Wingdings" w:hint="default"/>
    </w:rPr>
  </w:style>
  <w:style w:type="character" w:customStyle="1" w:styleId="WW8Num6z3">
    <w:name w:val="WW8Num6z3"/>
    <w:rsid w:val="00D96F02"/>
    <w:rPr>
      <w:rFonts w:ascii="Symbol" w:hAnsi="Symbol" w:cs="Symbol" w:hint="default"/>
    </w:rPr>
  </w:style>
  <w:style w:type="character" w:customStyle="1" w:styleId="WW8Num7z0">
    <w:name w:val="WW8Num7z0"/>
    <w:rsid w:val="00D96F02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sid w:val="00D96F02"/>
    <w:rPr>
      <w:rFonts w:ascii="Courier New" w:hAnsi="Courier New" w:cs="Courier New" w:hint="default"/>
    </w:rPr>
  </w:style>
  <w:style w:type="character" w:customStyle="1" w:styleId="WW8Num7z2">
    <w:name w:val="WW8Num7z2"/>
    <w:rsid w:val="00D96F02"/>
    <w:rPr>
      <w:rFonts w:ascii="Wingdings" w:hAnsi="Wingdings" w:cs="Wingdings" w:hint="default"/>
    </w:rPr>
  </w:style>
  <w:style w:type="character" w:customStyle="1" w:styleId="WW8Num7z3">
    <w:name w:val="WW8Num7z3"/>
    <w:rsid w:val="00D96F02"/>
    <w:rPr>
      <w:rFonts w:ascii="Symbol" w:hAnsi="Symbol" w:cs="Symbol" w:hint="default"/>
    </w:rPr>
  </w:style>
  <w:style w:type="character" w:customStyle="1" w:styleId="WW8Num8z0">
    <w:name w:val="WW8Num8z0"/>
    <w:rsid w:val="00D96F02"/>
    <w:rPr>
      <w:rFonts w:hint="default"/>
    </w:rPr>
  </w:style>
  <w:style w:type="character" w:customStyle="1" w:styleId="WW8Num8z1">
    <w:name w:val="WW8Num8z1"/>
    <w:rsid w:val="00D96F02"/>
  </w:style>
  <w:style w:type="character" w:customStyle="1" w:styleId="WW8Num8z2">
    <w:name w:val="WW8Num8z2"/>
    <w:rsid w:val="00D96F02"/>
  </w:style>
  <w:style w:type="character" w:customStyle="1" w:styleId="WW8Num8z3">
    <w:name w:val="WW8Num8z3"/>
    <w:rsid w:val="00D96F02"/>
  </w:style>
  <w:style w:type="character" w:customStyle="1" w:styleId="WW8Num8z4">
    <w:name w:val="WW8Num8z4"/>
    <w:rsid w:val="00D96F02"/>
  </w:style>
  <w:style w:type="character" w:customStyle="1" w:styleId="WW8Num8z5">
    <w:name w:val="WW8Num8z5"/>
    <w:rsid w:val="00D96F02"/>
  </w:style>
  <w:style w:type="character" w:customStyle="1" w:styleId="WW8Num8z6">
    <w:name w:val="WW8Num8z6"/>
    <w:rsid w:val="00D96F02"/>
  </w:style>
  <w:style w:type="character" w:customStyle="1" w:styleId="WW8Num8z7">
    <w:name w:val="WW8Num8z7"/>
    <w:rsid w:val="00D96F02"/>
  </w:style>
  <w:style w:type="character" w:customStyle="1" w:styleId="WW8Num8z8">
    <w:name w:val="WW8Num8z8"/>
    <w:rsid w:val="00D96F02"/>
  </w:style>
  <w:style w:type="character" w:customStyle="1" w:styleId="Carpredefinitoparagrafo1">
    <w:name w:val="Car. predefinito paragrafo1"/>
    <w:rsid w:val="00D96F02"/>
  </w:style>
  <w:style w:type="character" w:styleId="Collegamentoipertestuale">
    <w:name w:val="Hyperlink"/>
    <w:rsid w:val="00D96F02"/>
    <w:rPr>
      <w:color w:val="0000FF"/>
      <w:u w:val="single"/>
    </w:rPr>
  </w:style>
  <w:style w:type="character" w:customStyle="1" w:styleId="TestofumettoCarattere">
    <w:name w:val="Testo fumetto Carattere"/>
    <w:rsid w:val="00D96F02"/>
    <w:rPr>
      <w:rFonts w:ascii="Tahoma" w:hAnsi="Tahoma" w:cs="Tahoma"/>
      <w:sz w:val="16"/>
      <w:szCs w:val="16"/>
    </w:rPr>
  </w:style>
  <w:style w:type="paragraph" w:customStyle="1" w:styleId="Titolo10">
    <w:name w:val="Titolo1"/>
    <w:basedOn w:val="Normale"/>
    <w:next w:val="Corpotesto"/>
    <w:rsid w:val="00D96F02"/>
    <w:pPr>
      <w:keepNext/>
      <w:suppressAutoHyphens/>
      <w:spacing w:before="240" w:after="120"/>
    </w:pPr>
    <w:rPr>
      <w:rFonts w:ascii="Liberation Sans" w:eastAsia="Arial Unicode MS" w:hAnsi="Liberation Sans" w:cs="Mangal"/>
      <w:sz w:val="28"/>
      <w:szCs w:val="28"/>
      <w:lang w:eastAsia="zh-CN"/>
    </w:rPr>
  </w:style>
  <w:style w:type="paragraph" w:styleId="Elenco">
    <w:name w:val="List"/>
    <w:basedOn w:val="Corpotesto"/>
    <w:rsid w:val="00D96F02"/>
    <w:pPr>
      <w:suppressAutoHyphens/>
      <w:spacing w:after="140" w:line="288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styleId="Didascalia">
    <w:name w:val="caption"/>
    <w:basedOn w:val="Normale"/>
    <w:qFormat/>
    <w:rsid w:val="00D96F02"/>
    <w:pPr>
      <w:suppressLineNumbers/>
      <w:suppressAutoHyphens/>
      <w:spacing w:before="120" w:after="120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Indice">
    <w:name w:val="Indice"/>
    <w:basedOn w:val="Normale"/>
    <w:rsid w:val="00D96F02"/>
    <w:pPr>
      <w:suppressLineNumbers/>
      <w:suppressAutoHyphens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Intestazionetabella">
    <w:name w:val="Intestazione tabella"/>
    <w:basedOn w:val="Normale"/>
    <w:rsid w:val="00D96F02"/>
    <w:pPr>
      <w:suppressLineNumbers/>
      <w:suppressAutoHyphens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Rientrocorpodeltesto">
    <w:name w:val="Body Text Indent"/>
    <w:basedOn w:val="Normale"/>
    <w:link w:val="RientrocorpodeltestoCarattere"/>
    <w:rsid w:val="00D96F02"/>
    <w:pPr>
      <w:suppressAutoHyphens/>
      <w:ind w:left="75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96F02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Testofumetto">
    <w:name w:val="Balloon Text"/>
    <w:basedOn w:val="Normale"/>
    <w:link w:val="TestofumettoCarattere1"/>
    <w:rsid w:val="00D96F02"/>
    <w:pPr>
      <w:suppressAutoHyphens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stofumettoCarattere1">
    <w:name w:val="Testo fumetto Carattere1"/>
    <w:basedOn w:val="Carpredefinitoparagrafo"/>
    <w:link w:val="Testofumetto"/>
    <w:rsid w:val="00D96F02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tenutotabella">
    <w:name w:val="Contenuto tabella"/>
    <w:basedOn w:val="Normale"/>
    <w:rsid w:val="00D96F02"/>
    <w:pPr>
      <w:suppressLineNumbers/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itolotabella">
    <w:name w:val="Titolo tabella"/>
    <w:basedOn w:val="Contenutotabella"/>
    <w:rsid w:val="00D96F02"/>
    <w:pPr>
      <w:jc w:val="center"/>
    </w:pPr>
    <w:rPr>
      <w:b/>
      <w:bCs/>
    </w:rPr>
  </w:style>
  <w:style w:type="character" w:customStyle="1" w:styleId="CharacterStyle1">
    <w:name w:val="Character Style 1"/>
    <w:rsid w:val="00D96F02"/>
    <w:rPr>
      <w:rFonts w:ascii="Arial" w:hAnsi="Arial"/>
      <w:color w:val="000000"/>
      <w:sz w:val="28"/>
    </w:rPr>
  </w:style>
  <w:style w:type="table" w:customStyle="1" w:styleId="Grigliatabella1">
    <w:name w:val="Griglia tabella1"/>
    <w:basedOn w:val="Tabellanormale"/>
    <w:next w:val="Grigliatabella"/>
    <w:uiPriority w:val="59"/>
    <w:rsid w:val="00D96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 5"/>
    <w:basedOn w:val="Normale"/>
    <w:rsid w:val="00D96F02"/>
    <w:pPr>
      <w:widowControl w:val="0"/>
      <w:autoSpaceDE w:val="0"/>
      <w:autoSpaceDN w:val="0"/>
      <w:spacing w:before="36"/>
      <w:ind w:left="1296"/>
    </w:pPr>
    <w:rPr>
      <w:rFonts w:ascii="Arial" w:eastAsia="Times New Roman" w:hAnsi="Arial" w:cs="Arial"/>
      <w:sz w:val="16"/>
      <w:szCs w:val="16"/>
      <w:lang w:eastAsia="it-IT"/>
    </w:rPr>
  </w:style>
  <w:style w:type="character" w:customStyle="1" w:styleId="CharacterStyle3">
    <w:name w:val="Character Style 3"/>
    <w:rsid w:val="00D96F02"/>
    <w:rPr>
      <w:rFonts w:ascii="Arial" w:hAnsi="Arial"/>
      <w:sz w:val="16"/>
    </w:rPr>
  </w:style>
  <w:style w:type="paragraph" w:customStyle="1" w:styleId="Paragrafoelenco1">
    <w:name w:val="Paragrafo elenco1"/>
    <w:basedOn w:val="Normale"/>
    <w:rsid w:val="00D96F02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Style16">
    <w:name w:val="Style 16"/>
    <w:basedOn w:val="Normale"/>
    <w:rsid w:val="00D96F02"/>
    <w:pPr>
      <w:widowControl w:val="0"/>
      <w:autoSpaceDE w:val="0"/>
      <w:autoSpaceDN w:val="0"/>
      <w:spacing w:before="36"/>
      <w:ind w:left="1368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NormalText">
    <w:name w:val="Normal Text"/>
    <w:rsid w:val="00D96F0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4"/>
      <w:szCs w:val="14"/>
      <w:lang w:eastAsia="zh-CN"/>
    </w:rPr>
  </w:style>
  <w:style w:type="table" w:customStyle="1" w:styleId="Sfondochiaro1">
    <w:name w:val="Sfondo chiaro1"/>
    <w:basedOn w:val="Tabellanormale"/>
    <w:uiPriority w:val="60"/>
    <w:rsid w:val="00D96F02"/>
    <w:pPr>
      <w:spacing w:after="0" w:line="240" w:lineRule="auto"/>
    </w:pPr>
    <w:rPr>
      <w:rFonts w:ascii="Comic Sans MS" w:hAnsi="Comic Sans MS" w:cs="Times New Roman"/>
      <w:color w:val="000000"/>
      <w:sz w:val="16"/>
      <w:szCs w:val="16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Sfondochiaro-Colore11">
    <w:name w:val="Sfondo chiaro - Colore 11"/>
    <w:basedOn w:val="Tabellanormale"/>
    <w:uiPriority w:val="60"/>
    <w:rsid w:val="00D96F02"/>
    <w:pPr>
      <w:spacing w:after="0" w:line="240" w:lineRule="auto"/>
    </w:pPr>
    <w:rPr>
      <w:rFonts w:ascii="Comic Sans MS" w:hAnsi="Comic Sans MS" w:cs="Times New Roman"/>
      <w:color w:val="365F91"/>
      <w:sz w:val="16"/>
      <w:szCs w:val="16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Sfondochiaro-Colore21">
    <w:name w:val="Sfondo chiaro - Colore 21"/>
    <w:basedOn w:val="Tabellanormale"/>
    <w:next w:val="Sfondochiaro-Colore2"/>
    <w:uiPriority w:val="60"/>
    <w:rsid w:val="00D96F02"/>
    <w:pPr>
      <w:spacing w:after="0" w:line="240" w:lineRule="auto"/>
    </w:pPr>
    <w:rPr>
      <w:rFonts w:ascii="Comic Sans MS" w:hAnsi="Comic Sans MS" w:cs="Times New Roman"/>
      <w:color w:val="943634"/>
      <w:sz w:val="16"/>
      <w:szCs w:val="16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Elencomedio21">
    <w:name w:val="Elenco medio 21"/>
    <w:basedOn w:val="Tabellanormale"/>
    <w:uiPriority w:val="66"/>
    <w:rsid w:val="00D96F02"/>
    <w:pPr>
      <w:spacing w:after="0" w:line="240" w:lineRule="auto"/>
    </w:pPr>
    <w:rPr>
      <w:rFonts w:ascii="Cambria" w:eastAsia="Times New Roman" w:hAnsi="Cambria" w:cs="Times New Roman"/>
      <w:color w:val="000000"/>
      <w:sz w:val="16"/>
      <w:szCs w:val="16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Elencochiaro1">
    <w:name w:val="Elenco chiaro1"/>
    <w:basedOn w:val="Tabellanormale"/>
    <w:uiPriority w:val="61"/>
    <w:rsid w:val="00D96F02"/>
    <w:pPr>
      <w:spacing w:after="0" w:line="240" w:lineRule="auto"/>
    </w:pPr>
    <w:rPr>
      <w:rFonts w:ascii="Comic Sans MS" w:hAnsi="Comic Sans MS" w:cs="Times New Roman"/>
      <w:sz w:val="16"/>
      <w:szCs w:val="16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NormaleWeb">
    <w:name w:val="Normal (Web)"/>
    <w:basedOn w:val="Normale"/>
    <w:uiPriority w:val="99"/>
    <w:semiHidden/>
    <w:unhideWhenUsed/>
    <w:rsid w:val="00D96F0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1">
    <w:name w:val="Titolo 1 Carattere1"/>
    <w:basedOn w:val="Carpredefinitoparagrafo"/>
    <w:uiPriority w:val="9"/>
    <w:rsid w:val="00D96F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96F02"/>
    <w:pPr>
      <w:numPr>
        <w:ilvl w:val="1"/>
      </w:numPr>
      <w:spacing w:after="160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SottotitoloCarattere1">
    <w:name w:val="Sottotitolo Carattere1"/>
    <w:basedOn w:val="Carpredefinitoparagrafo"/>
    <w:uiPriority w:val="11"/>
    <w:rsid w:val="00D96F02"/>
    <w:rPr>
      <w:rFonts w:eastAsiaTheme="minorEastAsia"/>
      <w:color w:val="5A5A5A" w:themeColor="text1" w:themeTint="A5"/>
      <w:spacing w:val="15"/>
    </w:rPr>
  </w:style>
  <w:style w:type="character" w:styleId="Enfasiintensa">
    <w:name w:val="Intense Emphasis"/>
    <w:basedOn w:val="Carpredefinitoparagrafo"/>
    <w:uiPriority w:val="21"/>
    <w:qFormat/>
    <w:rsid w:val="00D96F02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D96F02"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D96F02"/>
    <w:rPr>
      <w:b/>
      <w:bCs/>
      <w:smallCaps/>
      <w:color w:val="5B9BD5" w:themeColor="accent1"/>
      <w:spacing w:val="5"/>
    </w:rPr>
  </w:style>
  <w:style w:type="table" w:styleId="Sfondochiaro-Colore2">
    <w:name w:val="Light Shading Accent 2"/>
    <w:basedOn w:val="Tabellanormale"/>
    <w:uiPriority w:val="60"/>
    <w:semiHidden/>
    <w:unhideWhenUsed/>
    <w:rsid w:val="00D96F02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Grigliatabella2">
    <w:name w:val="Griglia tabella2"/>
    <w:basedOn w:val="Tabellanormale"/>
    <w:next w:val="Grigliatabella"/>
    <w:uiPriority w:val="59"/>
    <w:rsid w:val="00D96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6D580-287C-4BFD-88F2-2438EDED9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15</Pages>
  <Words>3796</Words>
  <Characters>21639</Characters>
  <Application>Microsoft Office Word</Application>
  <DocSecurity>0</DocSecurity>
  <Lines>180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</dc:creator>
  <cp:keywords/>
  <dc:description/>
  <cp:lastModifiedBy>Roberta</cp:lastModifiedBy>
  <cp:revision>23</cp:revision>
  <dcterms:created xsi:type="dcterms:W3CDTF">2023-10-05T10:52:00Z</dcterms:created>
  <dcterms:modified xsi:type="dcterms:W3CDTF">2023-10-10T14:55:00Z</dcterms:modified>
</cp:coreProperties>
</file>