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0B" w:rsidRDefault="00B7190B" w:rsidP="00B719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1. ISTANZA DI PARTECIPAZIONE</w:t>
      </w:r>
    </w:p>
    <w:p w:rsidR="00B7190B" w:rsidRPr="00715896" w:rsidRDefault="00B7190B" w:rsidP="00B7190B">
      <w:pPr>
        <w:jc w:val="right"/>
        <w:rPr>
          <w:rFonts w:ascii="Arial" w:hAnsi="Arial" w:cs="Arial"/>
          <w:b/>
        </w:rPr>
      </w:pPr>
      <w:r w:rsidRPr="00715896">
        <w:rPr>
          <w:rFonts w:ascii="Arial" w:hAnsi="Arial" w:cs="Arial"/>
          <w:b/>
        </w:rPr>
        <w:t>AL DIRIGENTE SCOLASTICO</w:t>
      </w:r>
    </w:p>
    <w:p w:rsidR="00B7190B" w:rsidRPr="006D5886" w:rsidRDefault="00B7190B" w:rsidP="00B7190B">
      <w:pPr>
        <w:jc w:val="right"/>
        <w:rPr>
          <w:rFonts w:ascii="Arial" w:hAnsi="Arial" w:cs="Arial"/>
          <w:b/>
        </w:rPr>
      </w:pPr>
      <w:r w:rsidRPr="00715896">
        <w:rPr>
          <w:rFonts w:ascii="Arial" w:hAnsi="Arial" w:cs="Arial"/>
          <w:b/>
        </w:rPr>
        <w:t xml:space="preserve">del </w:t>
      </w:r>
      <w:r w:rsidRPr="006D5886">
        <w:rPr>
          <w:rFonts w:ascii="Arial" w:hAnsi="Arial" w:cs="Arial"/>
          <w:b/>
          <w:bCs/>
          <w:color w:val="000000"/>
        </w:rPr>
        <w:t>Istituto Comprensivo Monte Rosello Alto</w:t>
      </w:r>
    </w:p>
    <w:p w:rsidR="00B7190B" w:rsidRDefault="00B7190B" w:rsidP="00B7190B">
      <w:pPr>
        <w:spacing w:line="240" w:lineRule="auto"/>
        <w:jc w:val="both"/>
        <w:rPr>
          <w:rFonts w:ascii="Arial" w:hAnsi="Arial" w:cs="Arial"/>
        </w:rPr>
      </w:pPr>
      <w:r w:rsidRPr="006D5886">
        <w:rPr>
          <w:rFonts w:ascii="Arial" w:hAnsi="Arial" w:cs="Arial"/>
          <w:b/>
          <w:bCs/>
        </w:rPr>
        <w:t xml:space="preserve">Oggetto: DOMANDA DI PARTECIPAZIONE PER LA SELEZIONE INTERNA DI TUTOR </w:t>
      </w:r>
      <w:r w:rsidRPr="006D5886">
        <w:rPr>
          <w:rFonts w:ascii="Arial" w:hAnsi="Arial" w:cs="Arial"/>
          <w:color w:val="000000"/>
        </w:rPr>
        <w:t xml:space="preserve">“Fondi Strutturali Europei – Programma Operativo Nazionale “Per la scuola, competenze e ambienti per l’apprendimento” 2014-2020. </w:t>
      </w:r>
      <w:r w:rsidRPr="006D5886">
        <w:rPr>
          <w:rFonts w:ascii="Arial" w:hAnsi="Arial" w:cs="Arial"/>
          <w:bCs/>
          <w:color w:val="000000"/>
        </w:rPr>
        <w:t>Avviso pubblico</w:t>
      </w:r>
      <w:r w:rsidRPr="006D5886">
        <w:rPr>
          <w:rFonts w:ascii="Arial" w:hAnsi="Arial" w:cs="Arial"/>
          <w:b/>
          <w:bCs/>
          <w:color w:val="000000"/>
        </w:rPr>
        <w:t xml:space="preserve"> </w:t>
      </w:r>
      <w:r w:rsidRPr="006D5886">
        <w:rPr>
          <w:rFonts w:ascii="Arial" w:hAnsi="Arial" w:cs="Arial"/>
          <w:b/>
        </w:rPr>
        <w:t>“Competenze di base”</w:t>
      </w:r>
      <w:r w:rsidRPr="006D5886">
        <w:rPr>
          <w:rFonts w:ascii="Arial" w:hAnsi="Arial" w:cs="Arial"/>
          <w:color w:val="000000"/>
        </w:rPr>
        <w:t xml:space="preserve">. Progetto autorizzato con </w:t>
      </w:r>
      <w:r w:rsidRPr="006D5886">
        <w:rPr>
          <w:rFonts w:ascii="Arial" w:hAnsi="Arial" w:cs="Arial"/>
        </w:rPr>
        <w:t xml:space="preserve">nota </w:t>
      </w:r>
      <w:proofErr w:type="spellStart"/>
      <w:r w:rsidRPr="006D5886">
        <w:rPr>
          <w:rFonts w:ascii="Arial" w:hAnsi="Arial" w:cs="Arial"/>
        </w:rPr>
        <w:t>prot</w:t>
      </w:r>
      <w:proofErr w:type="spellEnd"/>
      <w:r w:rsidRPr="006D5886">
        <w:rPr>
          <w:rFonts w:ascii="Arial" w:hAnsi="Arial" w:cs="Arial"/>
        </w:rPr>
        <w:t xml:space="preserve">. </w:t>
      </w:r>
      <w:r w:rsidRPr="006D5886">
        <w:rPr>
          <w:rFonts w:ascii="Arial" w:hAnsi="Arial" w:cs="Arial"/>
          <w:b/>
        </w:rPr>
        <w:t>AOODGEFID/205 del 10/01/2018</w:t>
      </w:r>
      <w:r w:rsidRPr="006D5886">
        <w:rPr>
          <w:rFonts w:ascii="Arial" w:hAnsi="Arial" w:cs="Arial"/>
        </w:rPr>
        <w:t xml:space="preserve"> dal MIUR - dal titolo </w:t>
      </w:r>
      <w:r w:rsidRPr="006D5886">
        <w:rPr>
          <w:rFonts w:ascii="Arial" w:hAnsi="Arial" w:cs="Arial"/>
          <w:b/>
        </w:rPr>
        <w:t>“COBI-Lab”</w:t>
      </w:r>
      <w:r w:rsidRPr="006D5886">
        <w:rPr>
          <w:rFonts w:ascii="Arial" w:hAnsi="Arial" w:cs="Arial"/>
        </w:rPr>
        <w:t xml:space="preserve"> – codice </w:t>
      </w:r>
      <w:r w:rsidRPr="006D5886">
        <w:rPr>
          <w:rFonts w:ascii="Arial" w:hAnsi="Arial" w:cs="Arial"/>
          <w:b/>
        </w:rPr>
        <w:t>10.2.1A-FSEPON-SA-2017-22</w:t>
      </w:r>
      <w:r w:rsidRPr="006D5886">
        <w:rPr>
          <w:rFonts w:ascii="Arial" w:hAnsi="Arial" w:cs="Arial"/>
        </w:rPr>
        <w:t xml:space="preserve"> - importo finanziato pari a Euro</w:t>
      </w:r>
      <w:r w:rsidRPr="006D5886">
        <w:rPr>
          <w:rFonts w:ascii="Arial" w:hAnsi="Arial" w:cs="Arial"/>
          <w:b/>
        </w:rPr>
        <w:t xml:space="preserve"> 19.911,60</w:t>
      </w:r>
      <w:r w:rsidRPr="006D5886">
        <w:rPr>
          <w:rFonts w:ascii="Arial" w:hAnsi="Arial" w:cs="Arial"/>
        </w:rPr>
        <w:t>;</w:t>
      </w:r>
    </w:p>
    <w:p w:rsidR="00B7190B" w:rsidRDefault="00B7190B" w:rsidP="00B7190B">
      <w:pPr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</w:t>
      </w: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1"/>
        <w:gridCol w:w="467"/>
        <w:gridCol w:w="469"/>
        <w:gridCol w:w="467"/>
        <w:gridCol w:w="467"/>
        <w:gridCol w:w="467"/>
        <w:gridCol w:w="464"/>
        <w:gridCol w:w="464"/>
        <w:gridCol w:w="464"/>
        <w:gridCol w:w="466"/>
        <w:gridCol w:w="464"/>
        <w:gridCol w:w="464"/>
        <w:gridCol w:w="464"/>
        <w:gridCol w:w="464"/>
        <w:gridCol w:w="464"/>
        <w:gridCol w:w="465"/>
        <w:gridCol w:w="494"/>
      </w:tblGrid>
      <w:tr w:rsidR="00B7190B" w:rsidTr="00A7780B">
        <w:trPr>
          <w:trHeight w:hRule="exact" w:val="454"/>
        </w:trPr>
        <w:tc>
          <w:tcPr>
            <w:tcW w:w="2391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COGNOME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8"/>
        <w:gridCol w:w="467"/>
        <w:gridCol w:w="465"/>
        <w:gridCol w:w="465"/>
        <w:gridCol w:w="466"/>
        <w:gridCol w:w="466"/>
        <w:gridCol w:w="468"/>
        <w:gridCol w:w="468"/>
        <w:gridCol w:w="469"/>
        <w:gridCol w:w="468"/>
        <w:gridCol w:w="468"/>
        <w:gridCol w:w="468"/>
        <w:gridCol w:w="469"/>
        <w:gridCol w:w="468"/>
        <w:gridCol w:w="468"/>
        <w:gridCol w:w="468"/>
        <w:gridCol w:w="489"/>
      </w:tblGrid>
      <w:tr w:rsidR="00B7190B" w:rsidTr="00A7780B">
        <w:trPr>
          <w:trHeight w:hRule="exact" w:val="454"/>
        </w:trPr>
        <w:tc>
          <w:tcPr>
            <w:tcW w:w="2368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0"/>
        <w:gridCol w:w="465"/>
        <w:gridCol w:w="465"/>
        <w:gridCol w:w="467"/>
        <w:gridCol w:w="465"/>
        <w:gridCol w:w="465"/>
        <w:gridCol w:w="465"/>
        <w:gridCol w:w="467"/>
        <w:gridCol w:w="465"/>
        <w:gridCol w:w="465"/>
        <w:gridCol w:w="465"/>
        <w:gridCol w:w="467"/>
        <w:gridCol w:w="465"/>
        <w:gridCol w:w="465"/>
        <w:gridCol w:w="465"/>
        <w:gridCol w:w="466"/>
        <w:gridCol w:w="505"/>
      </w:tblGrid>
      <w:tr w:rsidR="00B7190B" w:rsidTr="00A7780B">
        <w:trPr>
          <w:trHeight w:hRule="exact" w:val="454"/>
        </w:trPr>
        <w:tc>
          <w:tcPr>
            <w:tcW w:w="2380" w:type="dxa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CODICE FISCALE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0"/>
        <w:gridCol w:w="478"/>
        <w:gridCol w:w="480"/>
        <w:gridCol w:w="480"/>
        <w:gridCol w:w="478"/>
        <w:gridCol w:w="480"/>
        <w:gridCol w:w="480"/>
        <w:gridCol w:w="478"/>
        <w:gridCol w:w="480"/>
        <w:gridCol w:w="480"/>
        <w:gridCol w:w="478"/>
        <w:gridCol w:w="480"/>
        <w:gridCol w:w="480"/>
        <w:gridCol w:w="478"/>
        <w:gridCol w:w="495"/>
      </w:tblGrid>
      <w:tr w:rsidR="00B7190B" w:rsidTr="00A7780B">
        <w:trPr>
          <w:trHeight w:hRule="exact" w:val="454"/>
        </w:trPr>
        <w:tc>
          <w:tcPr>
            <w:tcW w:w="2446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 DI NASCITA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left w:val="single" w:sz="4" w:space="0" w:color="000000"/>
            </w:tcBorders>
            <w:vAlign w:val="center"/>
          </w:tcPr>
          <w:p w:rsidR="00B7190B" w:rsidRDefault="00B7190B" w:rsidP="00A778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left w:val="single" w:sz="4" w:space="0" w:color="000000"/>
            </w:tcBorders>
            <w:vAlign w:val="center"/>
          </w:tcPr>
          <w:p w:rsidR="00B7190B" w:rsidRDefault="00B7190B" w:rsidP="00A778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lef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dxa"/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:rsidR="00B7190B" w:rsidRDefault="00B7190B" w:rsidP="00A7780B">
            <w:pPr>
              <w:snapToGrid w:val="0"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0"/>
        <w:gridCol w:w="478"/>
        <w:gridCol w:w="480"/>
        <w:gridCol w:w="480"/>
        <w:gridCol w:w="478"/>
        <w:gridCol w:w="480"/>
        <w:gridCol w:w="480"/>
        <w:gridCol w:w="478"/>
        <w:gridCol w:w="480"/>
        <w:gridCol w:w="480"/>
        <w:gridCol w:w="478"/>
        <w:gridCol w:w="480"/>
        <w:gridCol w:w="480"/>
        <w:gridCol w:w="478"/>
        <w:gridCol w:w="505"/>
      </w:tblGrid>
      <w:tr w:rsidR="00B7190B" w:rsidTr="00A7780B">
        <w:trPr>
          <w:trHeight w:hRule="exact" w:val="454"/>
        </w:trPr>
        <w:tc>
          <w:tcPr>
            <w:tcW w:w="2446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LUOGO DI NASCITA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1"/>
        <w:gridCol w:w="491"/>
      </w:tblGrid>
      <w:tr w:rsidR="00B7190B" w:rsidTr="00A7780B">
        <w:trPr>
          <w:trHeight w:hRule="exact" w:val="454"/>
        </w:trPr>
        <w:tc>
          <w:tcPr>
            <w:tcW w:w="2446" w:type="dxa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0"/>
        <w:gridCol w:w="478"/>
        <w:gridCol w:w="480"/>
        <w:gridCol w:w="480"/>
        <w:gridCol w:w="478"/>
        <w:gridCol w:w="480"/>
        <w:gridCol w:w="480"/>
        <w:gridCol w:w="478"/>
        <w:gridCol w:w="480"/>
        <w:gridCol w:w="480"/>
        <w:gridCol w:w="478"/>
        <w:gridCol w:w="480"/>
        <w:gridCol w:w="480"/>
        <w:gridCol w:w="478"/>
        <w:gridCol w:w="505"/>
      </w:tblGrid>
      <w:tr w:rsidR="00B7190B" w:rsidTr="00A7780B">
        <w:trPr>
          <w:trHeight w:hRule="exact" w:val="454"/>
        </w:trPr>
        <w:tc>
          <w:tcPr>
            <w:tcW w:w="2446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COMUNE DI RES.ZA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1"/>
        <w:gridCol w:w="491"/>
      </w:tblGrid>
      <w:tr w:rsidR="00B7190B" w:rsidTr="00A7780B">
        <w:trPr>
          <w:trHeight w:hRule="exact" w:val="454"/>
        </w:trPr>
        <w:tc>
          <w:tcPr>
            <w:tcW w:w="2446" w:type="dxa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3"/>
        <w:gridCol w:w="460"/>
        <w:gridCol w:w="460"/>
        <w:gridCol w:w="462"/>
        <w:gridCol w:w="461"/>
        <w:gridCol w:w="461"/>
        <w:gridCol w:w="462"/>
        <w:gridCol w:w="462"/>
        <w:gridCol w:w="461"/>
        <w:gridCol w:w="461"/>
        <w:gridCol w:w="462"/>
        <w:gridCol w:w="462"/>
        <w:gridCol w:w="461"/>
        <w:gridCol w:w="476"/>
        <w:gridCol w:w="461"/>
        <w:gridCol w:w="462"/>
        <w:gridCol w:w="499"/>
      </w:tblGrid>
      <w:tr w:rsidR="00B7190B" w:rsidTr="00A7780B">
        <w:trPr>
          <w:trHeight w:hRule="exact" w:val="454"/>
        </w:trPr>
        <w:tc>
          <w:tcPr>
            <w:tcW w:w="2433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VIA/PIAZZA/CORSO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76" w:type="dxa"/>
            <w:tcBorders>
              <w:left w:val="single" w:sz="4" w:space="0" w:color="000000"/>
            </w:tcBorders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0"/>
        <w:gridCol w:w="480"/>
        <w:gridCol w:w="480"/>
        <w:gridCol w:w="481"/>
        <w:gridCol w:w="492"/>
      </w:tblGrid>
      <w:tr w:rsidR="00B7190B" w:rsidTr="00A7780B">
        <w:trPr>
          <w:trHeight w:hRule="exact" w:val="454"/>
        </w:trPr>
        <w:tc>
          <w:tcPr>
            <w:tcW w:w="2446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6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94"/>
      </w:tblGrid>
      <w:tr w:rsidR="00B7190B" w:rsidTr="00A7780B">
        <w:trPr>
          <w:trHeight w:hRule="exact" w:val="454"/>
        </w:trPr>
        <w:tc>
          <w:tcPr>
            <w:tcW w:w="2446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3"/>
        <w:gridCol w:w="469"/>
        <w:gridCol w:w="468"/>
        <w:gridCol w:w="468"/>
        <w:gridCol w:w="468"/>
        <w:gridCol w:w="469"/>
        <w:gridCol w:w="468"/>
        <w:gridCol w:w="468"/>
        <w:gridCol w:w="468"/>
        <w:gridCol w:w="469"/>
        <w:gridCol w:w="468"/>
        <w:gridCol w:w="468"/>
        <w:gridCol w:w="469"/>
        <w:gridCol w:w="468"/>
        <w:gridCol w:w="468"/>
        <w:gridCol w:w="468"/>
        <w:gridCol w:w="481"/>
      </w:tblGrid>
      <w:tr w:rsidR="00B7190B" w:rsidTr="00A7780B">
        <w:trPr>
          <w:trHeight w:hRule="exact" w:val="454"/>
        </w:trPr>
        <w:tc>
          <w:tcPr>
            <w:tcW w:w="2363" w:type="dxa"/>
            <w:vAlign w:val="center"/>
          </w:tcPr>
          <w:p w:rsidR="00B7190B" w:rsidRDefault="00B7190B" w:rsidP="00A7780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0B" w:rsidRDefault="00B7190B" w:rsidP="00A7780B">
            <w:pPr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B7190B" w:rsidRDefault="00B7190B" w:rsidP="00B7190B">
      <w:pPr>
        <w:spacing w:line="360" w:lineRule="auto"/>
        <w:jc w:val="center"/>
        <w:rPr>
          <w:rFonts w:ascii="Arial" w:hAnsi="Arial" w:cs="Arial"/>
          <w:b/>
          <w:shd w:val="clear" w:color="auto" w:fill="FFFF99"/>
        </w:rPr>
      </w:pPr>
      <w:r>
        <w:rPr>
          <w:rFonts w:ascii="Arial" w:hAnsi="Arial" w:cs="Arial"/>
          <w:sz w:val="16"/>
          <w:szCs w:val="16"/>
        </w:rPr>
        <w:t>SCRIVERE ANCHE E-MAIL IN STAMPATELLO</w:t>
      </w:r>
    </w:p>
    <w:p w:rsidR="00B7190B" w:rsidRDefault="00B7190B" w:rsidP="00B7190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Pr="003D354F">
        <w:rPr>
          <w:rFonts w:ascii="Arial" w:hAnsi="Arial" w:cs="Arial"/>
        </w:rPr>
        <w:t xml:space="preserve">TITOLO DI STUDIO </w:t>
      </w:r>
    </w:p>
    <w:bookmarkStart w:id="0" w:name="Controllo10"/>
    <w:p w:rsidR="00B7190B" w:rsidRPr="003D354F" w:rsidRDefault="00B7190B" w:rsidP="00B7190B">
      <w:pPr>
        <w:spacing w:line="360" w:lineRule="auto"/>
        <w:jc w:val="both"/>
        <w:rPr>
          <w:rFonts w:ascii="Arial" w:hAnsi="Arial" w:cs="Arial"/>
          <w:b/>
        </w:rPr>
      </w:pPr>
      <w:r w:rsidRPr="003D354F">
        <w:rPr>
          <w:rFonts w:ascii="Arial" w:hAnsi="Arial" w:cs="Arial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Pr="003D354F">
        <w:rPr>
          <w:rFonts w:ascii="Arial" w:hAnsi="Arial" w:cs="Arial"/>
        </w:rPr>
        <w:instrText xml:space="preserve"> FORMCHECKBOX </w:instrText>
      </w:r>
      <w:r w:rsidRPr="003D354F">
        <w:rPr>
          <w:rFonts w:ascii="Arial" w:hAnsi="Arial" w:cs="Arial"/>
        </w:rPr>
      </w:r>
      <w:r w:rsidRPr="003D354F">
        <w:rPr>
          <w:rFonts w:ascii="Arial" w:hAnsi="Arial" w:cs="Arial"/>
        </w:rPr>
        <w:fldChar w:fldCharType="end"/>
      </w:r>
      <w:bookmarkEnd w:id="0"/>
      <w:r w:rsidRPr="003D3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DIPLOMA/</w:t>
      </w:r>
      <w:r w:rsidRPr="003D354F">
        <w:rPr>
          <w:rFonts w:ascii="Arial" w:hAnsi="Arial" w:cs="Arial"/>
        </w:rPr>
        <w:t>LAUREA (SPECIFICARE) _____________________________________________</w:t>
      </w:r>
    </w:p>
    <w:p w:rsidR="00B7190B" w:rsidRPr="00CB6BD4" w:rsidRDefault="00B7190B" w:rsidP="00B7190B">
      <w:pPr>
        <w:jc w:val="center"/>
        <w:rPr>
          <w:rFonts w:ascii="Arial" w:hAnsi="Arial" w:cs="Arial"/>
          <w:b/>
        </w:rPr>
      </w:pPr>
      <w:r w:rsidRPr="003D354F">
        <w:rPr>
          <w:rFonts w:ascii="Arial" w:hAnsi="Arial" w:cs="Arial"/>
          <w:b/>
        </w:rPr>
        <w:t xml:space="preserve">CHIEDE di essere ammesso/a alla </w:t>
      </w:r>
      <w:r w:rsidRPr="003D354F">
        <w:rPr>
          <w:rFonts w:ascii="Arial" w:hAnsi="Arial" w:cs="Arial"/>
          <w:b/>
          <w:bCs/>
        </w:rPr>
        <w:t xml:space="preserve">procedura di selezione </w:t>
      </w:r>
      <w:r>
        <w:rPr>
          <w:rFonts w:ascii="Arial" w:hAnsi="Arial" w:cs="Arial"/>
          <w:b/>
          <w:bCs/>
        </w:rPr>
        <w:t>di cui all’oggetto</w:t>
      </w:r>
      <w:r w:rsidRPr="003D354F">
        <w:rPr>
          <w:rFonts w:ascii="Arial" w:hAnsi="Arial" w:cs="Arial"/>
          <w:b/>
          <w:bCs/>
        </w:rPr>
        <w:t xml:space="preserve"> </w:t>
      </w:r>
      <w:r w:rsidRPr="00CB6BD4">
        <w:rPr>
          <w:rFonts w:ascii="Arial" w:hAnsi="Arial" w:cs="Arial"/>
          <w:b/>
          <w:bCs/>
        </w:rPr>
        <w:t>e</w:t>
      </w:r>
      <w:r w:rsidRPr="00CB6BD4">
        <w:rPr>
          <w:rFonts w:ascii="Arial" w:hAnsi="Arial" w:cs="Arial"/>
          <w:b/>
        </w:rPr>
        <w:t xml:space="preserve"> di essere inserito/a nella graduatoria di:</w:t>
      </w:r>
    </w:p>
    <w:p w:rsidR="00B7190B" w:rsidRDefault="00B7190B" w:rsidP="00B7190B">
      <w:pPr>
        <w:spacing w:after="0" w:line="240" w:lineRule="auto"/>
        <w:ind w:left="360"/>
        <w:jc w:val="both"/>
        <w:rPr>
          <w:rFonts w:ascii="MS Gothic" w:eastAsia="MS Gothic" w:hAnsi="MS Gothic" w:cs="MS Gothic"/>
          <w:color w:val="000000"/>
          <w:sz w:val="28"/>
          <w:szCs w:val="28"/>
        </w:rPr>
      </w:pPr>
      <w:r>
        <w:rPr>
          <w:rFonts w:ascii="MS Gothic" w:eastAsia="MS Gothic" w:hAnsi="MS Gothic" w:cs="MS Gothic" w:hint="eastAsia"/>
          <w:color w:val="000000"/>
          <w:sz w:val="28"/>
          <w:szCs w:val="28"/>
        </w:rPr>
        <w:lastRenderedPageBreak/>
        <w:t>☐</w:t>
      </w:r>
      <w:r>
        <w:rPr>
          <w:rFonts w:ascii="MS Gothic" w:eastAsia="MS Gothic" w:hAnsi="MS Gothic" w:cs="MS Gothic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</w:rPr>
        <w:t>TUTOR</w:t>
      </w: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  <w:b/>
        </w:rPr>
      </w:pPr>
      <w:r w:rsidRPr="003D354F">
        <w:rPr>
          <w:rFonts w:ascii="Arial" w:hAnsi="Arial" w:cs="Arial"/>
        </w:rPr>
        <w:t xml:space="preserve">per le attività del PON FSE </w:t>
      </w:r>
      <w:r>
        <w:rPr>
          <w:rFonts w:ascii="Arial" w:hAnsi="Arial" w:cs="Arial"/>
        </w:rPr>
        <w:t xml:space="preserve">dal </w:t>
      </w:r>
      <w:r w:rsidRPr="00835348">
        <w:rPr>
          <w:rFonts w:ascii="Arial" w:hAnsi="Arial" w:cs="Arial"/>
        </w:rPr>
        <w:t xml:space="preserve">titolo </w:t>
      </w:r>
      <w:r w:rsidRPr="006D5886">
        <w:rPr>
          <w:rFonts w:ascii="Arial" w:hAnsi="Arial" w:cs="Arial"/>
          <w:b/>
        </w:rPr>
        <w:t>“COBI-Lab”</w:t>
      </w:r>
      <w:r w:rsidRPr="006D5886">
        <w:rPr>
          <w:rFonts w:ascii="Arial" w:hAnsi="Arial" w:cs="Arial"/>
        </w:rPr>
        <w:t xml:space="preserve"> – codice </w:t>
      </w:r>
      <w:r w:rsidRPr="006D5886">
        <w:rPr>
          <w:rFonts w:ascii="Arial" w:hAnsi="Arial" w:cs="Arial"/>
          <w:b/>
        </w:rPr>
        <w:t>10.2.1A-FSEPON-SA-2017-22</w:t>
      </w:r>
    </w:p>
    <w:p w:rsidR="00B7190B" w:rsidRDefault="00B7190B" w:rsidP="00B7190B">
      <w:pPr>
        <w:jc w:val="both"/>
        <w:rPr>
          <w:rFonts w:ascii="Arial" w:hAnsi="Arial" w:cs="Arial"/>
        </w:rPr>
      </w:pPr>
      <w:r w:rsidRPr="003D354F">
        <w:rPr>
          <w:rFonts w:ascii="Arial" w:hAnsi="Arial" w:cs="Arial"/>
        </w:rPr>
        <w:t>ne</w:t>
      </w:r>
      <w:r>
        <w:rPr>
          <w:rFonts w:ascii="Arial" w:hAnsi="Arial" w:cs="Arial"/>
        </w:rPr>
        <w:t>l/i</w:t>
      </w:r>
      <w:r w:rsidRPr="003D354F">
        <w:rPr>
          <w:rFonts w:ascii="Arial" w:hAnsi="Arial" w:cs="Arial"/>
        </w:rPr>
        <w:t xml:space="preserve"> seguent</w:t>
      </w:r>
      <w:r>
        <w:rPr>
          <w:rFonts w:ascii="Arial" w:hAnsi="Arial" w:cs="Arial"/>
        </w:rPr>
        <w:t>e/i</w:t>
      </w:r>
      <w:r w:rsidRPr="003D354F">
        <w:rPr>
          <w:rFonts w:ascii="Arial" w:hAnsi="Arial" w:cs="Arial"/>
        </w:rPr>
        <w:t xml:space="preserve"> Modul</w:t>
      </w:r>
      <w:r>
        <w:rPr>
          <w:rFonts w:ascii="Arial" w:hAnsi="Arial" w:cs="Arial"/>
        </w:rPr>
        <w:t>o/i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6519"/>
      </w:tblGrid>
      <w:tr w:rsidR="00B7190B" w:rsidRPr="004D526C" w:rsidTr="00A7780B">
        <w:trPr>
          <w:jc w:val="center"/>
        </w:trPr>
        <w:tc>
          <w:tcPr>
            <w:tcW w:w="567" w:type="dxa"/>
            <w:vAlign w:val="center"/>
          </w:tcPr>
          <w:p w:rsidR="00B7190B" w:rsidRPr="004D526C" w:rsidRDefault="00B7190B" w:rsidP="00A7780B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3" w:type="dxa"/>
            <w:vAlign w:val="center"/>
          </w:tcPr>
          <w:p w:rsidR="00B7190B" w:rsidRPr="004D526C" w:rsidRDefault="00B7190B" w:rsidP="00A7780B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526C">
              <w:rPr>
                <w:rFonts w:ascii="Arial" w:hAnsi="Arial" w:cs="Arial"/>
                <w:b/>
                <w:sz w:val="20"/>
                <w:szCs w:val="20"/>
              </w:rPr>
              <w:t>Titolo modulo e Attività</w:t>
            </w:r>
          </w:p>
        </w:tc>
        <w:tc>
          <w:tcPr>
            <w:tcW w:w="6519" w:type="dxa"/>
            <w:vAlign w:val="center"/>
          </w:tcPr>
          <w:p w:rsidR="00B7190B" w:rsidRPr="0034588E" w:rsidRDefault="00B7190B" w:rsidP="00A7780B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Diploma/</w:t>
            </w:r>
            <w:r w:rsidRPr="0034588E">
              <w:rPr>
                <w:rFonts w:ascii="Arial" w:hAnsi="Arial" w:cs="Arial"/>
                <w:b/>
                <w:color w:val="auto"/>
                <w:sz w:val="22"/>
                <w:szCs w:val="22"/>
              </w:rPr>
              <w:t>Laurea richiest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i</w:t>
            </w:r>
          </w:p>
        </w:tc>
      </w:tr>
      <w:tr w:rsidR="00B7190B" w:rsidRPr="004D526C" w:rsidTr="00A7780B">
        <w:trPr>
          <w:jc w:val="center"/>
        </w:trPr>
        <w:tc>
          <w:tcPr>
            <w:tcW w:w="567" w:type="dxa"/>
            <w:vAlign w:val="center"/>
          </w:tcPr>
          <w:p w:rsidR="00B7190B" w:rsidRPr="008D353A" w:rsidRDefault="00B7190B" w:rsidP="00A7780B">
            <w:r w:rsidRPr="008D353A">
              <w:rPr>
                <w:rFonts w:ascii="Arial" w:hAnsi="Arial" w:cs="Arial"/>
                <w:b/>
                <w:lang w:val="en-US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353A">
              <w:rPr>
                <w:rFonts w:ascii="Arial" w:hAnsi="Arial" w:cs="Arial"/>
                <w:b/>
                <w:lang w:val="en-US"/>
              </w:rPr>
              <w:instrText xml:space="preserve"> FORMCHECKBOX </w:instrText>
            </w:r>
            <w:r w:rsidRPr="008D353A">
              <w:rPr>
                <w:rFonts w:ascii="Arial" w:hAnsi="Arial" w:cs="Arial"/>
                <w:b/>
                <w:lang w:val="en-US"/>
              </w:rPr>
            </w:r>
            <w:r w:rsidRPr="008D353A"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  <w:tc>
          <w:tcPr>
            <w:tcW w:w="2553" w:type="dxa"/>
            <w:vAlign w:val="center"/>
          </w:tcPr>
          <w:p w:rsidR="00B7190B" w:rsidRPr="008D353A" w:rsidRDefault="00B7190B" w:rsidP="00A7780B">
            <w:pPr>
              <w:rPr>
                <w:rFonts w:ascii="Arial" w:hAnsi="Arial" w:cs="Arial"/>
                <w:b/>
              </w:rPr>
            </w:pPr>
            <w:proofErr w:type="spellStart"/>
            <w:r w:rsidRPr="008D353A">
              <w:rPr>
                <w:rFonts w:ascii="Arial" w:hAnsi="Arial" w:cs="Arial"/>
                <w:b/>
              </w:rPr>
              <w:t>Let's</w:t>
            </w:r>
            <w:proofErr w:type="spellEnd"/>
            <w:r w:rsidRPr="008D353A">
              <w:rPr>
                <w:rFonts w:ascii="Arial" w:hAnsi="Arial" w:cs="Arial"/>
                <w:b/>
              </w:rPr>
              <w:t xml:space="preserve"> play. Progetto d'approccio    ludico    alla lingua inglese</w:t>
            </w:r>
          </w:p>
        </w:tc>
        <w:tc>
          <w:tcPr>
            <w:tcW w:w="6519" w:type="dxa"/>
            <w:vAlign w:val="center"/>
          </w:tcPr>
          <w:p w:rsidR="00B7190B" w:rsidRDefault="00B7190B" w:rsidP="00B7190B">
            <w:pPr>
              <w:pStyle w:val="Default"/>
              <w:numPr>
                <w:ilvl w:val="0"/>
                <w:numId w:val="1"/>
              </w:numPr>
              <w:suppressAutoHyphens/>
              <w:autoSpaceDE/>
              <w:autoSpaceDN/>
              <w:adjustRightInd/>
              <w:ind w:left="34" w:hanging="142"/>
              <w:rPr>
                <w:rFonts w:ascii="Arial" w:hAnsi="Arial" w:cs="Arial"/>
                <w:b/>
                <w:color w:val="00000A"/>
                <w:u w:val="single"/>
              </w:rPr>
            </w:pPr>
            <w:r>
              <w:rPr>
                <w:rFonts w:ascii="Arial" w:hAnsi="Arial" w:cs="Arial"/>
                <w:b/>
                <w:color w:val="00000A"/>
                <w:u w:val="single"/>
              </w:rPr>
              <w:t>Per tutor</w:t>
            </w:r>
            <w:r>
              <w:rPr>
                <w:rFonts w:ascii="Arial" w:hAnsi="Arial" w:cs="Arial"/>
                <w:color w:val="00000A"/>
              </w:rPr>
              <w:t xml:space="preserve">: diploma di istruzione superiore </w:t>
            </w:r>
          </w:p>
          <w:p w:rsidR="00B7190B" w:rsidRPr="002C0168" w:rsidRDefault="00B7190B" w:rsidP="00A7780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  <w:highlight w:val="lightGray"/>
              </w:rPr>
            </w:pPr>
          </w:p>
        </w:tc>
      </w:tr>
    </w:tbl>
    <w:p w:rsidR="00B7190B" w:rsidRDefault="00B7190B" w:rsidP="00B7190B">
      <w:pPr>
        <w:spacing w:after="0" w:line="240" w:lineRule="auto"/>
        <w:ind w:left="360"/>
        <w:jc w:val="both"/>
        <w:rPr>
          <w:rFonts w:ascii="MS Gothic" w:eastAsia="MS Gothic" w:hAnsi="MS Gothic" w:cs="MS Gothic"/>
          <w:color w:val="000000"/>
          <w:sz w:val="28"/>
          <w:szCs w:val="28"/>
        </w:rPr>
      </w:pPr>
    </w:p>
    <w:p w:rsidR="00B7190B" w:rsidRDefault="00B7190B" w:rsidP="00B7190B">
      <w:pPr>
        <w:pStyle w:val="Default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B7190B" w:rsidRDefault="00B7190B" w:rsidP="00B7190B">
      <w:pPr>
        <w:pStyle w:val="Default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B7190B" w:rsidRDefault="00B7190B" w:rsidP="00B7190B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DICHIARA</w:t>
      </w:r>
    </w:p>
    <w:p w:rsidR="00B7190B" w:rsidRDefault="00B7190B" w:rsidP="00B7190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Sotto la personale responsabilità di: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spacing w:after="2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essere in possesso della cittadinanza italiana o di uno degli Stati membri dell’Unione europea;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spacing w:after="2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godere dei diritti civili e politici;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spacing w:after="2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spacing w:after="2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essere a conoscenza di non essere sottoposto a procedimenti penali;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spacing w:after="2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essere in possesso dei requisiti essenziali previsti del presente avviso;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aver preso visione dell’Avviso e di approvarne senza riserva ogni contenuto;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consapevole che può anche non ricevere alcun incarico/contratto;</w:t>
      </w:r>
    </w:p>
    <w:p w:rsidR="00B7190B" w:rsidRDefault="00B7190B" w:rsidP="00B7190B">
      <w:pPr>
        <w:pStyle w:val="Paragrafoelenco"/>
        <w:numPr>
          <w:ilvl w:val="0"/>
          <w:numId w:val="6"/>
        </w:numPr>
        <w:tabs>
          <w:tab w:val="left" w:pos="56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di possedere titoli e competenze specifiche più adeguate a trattare i percorsi formativi scelti.</w:t>
      </w:r>
    </w:p>
    <w:p w:rsidR="00B7190B" w:rsidRDefault="00B7190B" w:rsidP="00B7190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Dichiarazione di insussistenza di incompatibilità</w:t>
      </w:r>
    </w:p>
    <w:p w:rsidR="00B7190B" w:rsidRDefault="00B7190B" w:rsidP="00B7190B">
      <w:pPr>
        <w:pStyle w:val="Paragrafoelenco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non trovarsi in nessuna </w:t>
      </w:r>
      <w:proofErr w:type="gramStart"/>
      <w:r>
        <w:rPr>
          <w:rFonts w:ascii="Arial" w:hAnsi="Arial" w:cs="Arial"/>
        </w:rPr>
        <w:t>della condizioni</w:t>
      </w:r>
      <w:proofErr w:type="gramEnd"/>
      <w:r>
        <w:rPr>
          <w:rFonts w:ascii="Arial" w:hAnsi="Arial" w:cs="Arial"/>
        </w:rPr>
        <w:t xml:space="preserve"> di incompatibilità previste dalle Disposizioni e Istruzioni per l’attuazione delle iniziative cofinanziate dai Fondi Strutturali europei 2014/2020, in particolare di:</w:t>
      </w:r>
    </w:p>
    <w:p w:rsidR="00B7190B" w:rsidRDefault="00B7190B" w:rsidP="00B7190B">
      <w:pPr>
        <w:pStyle w:val="Paragrafoelenco"/>
        <w:numPr>
          <w:ilvl w:val="0"/>
          <w:numId w:val="4"/>
        </w:numPr>
        <w:spacing w:after="0" w:line="100" w:lineRule="atLea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essere collegato, né come socio né come titolare, alla ditta che ha partecipato e vinto la gara di appalto.</w:t>
      </w:r>
    </w:p>
    <w:p w:rsidR="00B7190B" w:rsidRDefault="00B7190B" w:rsidP="00B7190B">
      <w:pPr>
        <w:pStyle w:val="Paragrafoelenco"/>
        <w:numPr>
          <w:ilvl w:val="0"/>
          <w:numId w:val="4"/>
        </w:numPr>
        <w:spacing w:after="0" w:line="100" w:lineRule="atLea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:rsidR="00B7190B" w:rsidRDefault="00B7190B" w:rsidP="00B7190B">
      <w:pPr>
        <w:pStyle w:val="Paragrafoelenco"/>
        <w:spacing w:after="0" w:line="100" w:lineRule="atLeast"/>
        <w:ind w:left="284"/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>Come previsto dall’Avviso, allega:</w:t>
      </w:r>
    </w:p>
    <w:p w:rsidR="00B7190B" w:rsidRDefault="00B7190B" w:rsidP="00B7190B">
      <w:pPr>
        <w:pStyle w:val="Paragrafoelenco"/>
        <w:numPr>
          <w:ilvl w:val="0"/>
          <w:numId w:val="3"/>
        </w:numPr>
        <w:tabs>
          <w:tab w:val="left" w:pos="568"/>
        </w:tabs>
        <w:spacing w:after="38"/>
        <w:ind w:left="284" w:hanging="284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>copia di un documento di identità valido;</w:t>
      </w:r>
    </w:p>
    <w:p w:rsidR="00B7190B" w:rsidRDefault="00B7190B" w:rsidP="00B7190B">
      <w:pPr>
        <w:pStyle w:val="Paragrafoelenco"/>
        <w:numPr>
          <w:ilvl w:val="0"/>
          <w:numId w:val="2"/>
        </w:numPr>
        <w:tabs>
          <w:tab w:val="clear" w:pos="720"/>
          <w:tab w:val="num" w:pos="0"/>
          <w:tab w:val="left" w:pos="568"/>
        </w:tabs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>Curriculum Vitae in formato europeo con indicati i riferimenti dei titoli valutati di cui all’allegato 2 - Tabella di autovalutazione.</w:t>
      </w:r>
    </w:p>
    <w:p w:rsidR="00B7190B" w:rsidRPr="00020B79" w:rsidRDefault="00B7190B" w:rsidP="00B7190B">
      <w:pPr>
        <w:numPr>
          <w:ilvl w:val="0"/>
          <w:numId w:val="3"/>
        </w:numPr>
        <w:tabs>
          <w:tab w:val="left" w:pos="568"/>
        </w:tabs>
        <w:suppressAutoHyphens/>
        <w:spacing w:after="0" w:line="100" w:lineRule="atLeast"/>
        <w:ind w:left="284" w:hanging="284"/>
        <w:jc w:val="both"/>
        <w:rPr>
          <w:rFonts w:ascii="Arial" w:hAnsi="Arial" w:cs="Arial"/>
        </w:rPr>
      </w:pPr>
      <w:r w:rsidRPr="00020B79">
        <w:rPr>
          <w:rFonts w:ascii="Arial" w:hAnsi="Arial" w:cs="Arial"/>
          <w:color w:val="000000"/>
        </w:rPr>
        <w:t>Dichiara, inoltre</w:t>
      </w:r>
      <w:r>
        <w:rPr>
          <w:rFonts w:ascii="Arial" w:hAnsi="Arial" w:cs="Arial"/>
          <w:color w:val="000000"/>
        </w:rPr>
        <w:t xml:space="preserve"> </w:t>
      </w:r>
      <w:r w:rsidRPr="00020B79">
        <w:rPr>
          <w:rFonts w:ascii="Arial" w:hAnsi="Arial" w:cs="Arial"/>
        </w:rPr>
        <w:t>di conoscere e di accettare le seguenti condizioni:</w:t>
      </w:r>
    </w:p>
    <w:p w:rsidR="00B7190B" w:rsidRDefault="00B7190B" w:rsidP="00B7190B">
      <w:pPr>
        <w:numPr>
          <w:ilvl w:val="1"/>
          <w:numId w:val="3"/>
        </w:numPr>
        <w:tabs>
          <w:tab w:val="left" w:pos="1134"/>
        </w:tabs>
        <w:suppressAutoHyphens/>
        <w:spacing w:after="0" w:line="100" w:lineRule="atLea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Partecipare, su esplicito invito del Dirigente, alle riunioni di organizzazione del lavoro per fornire e/o ricevere informazioni utili ad ottimizzare lo svolgimento delle attività;</w:t>
      </w:r>
    </w:p>
    <w:p w:rsidR="00B7190B" w:rsidRDefault="00B7190B" w:rsidP="00B7190B">
      <w:pPr>
        <w:numPr>
          <w:ilvl w:val="1"/>
          <w:numId w:val="3"/>
        </w:numPr>
        <w:tabs>
          <w:tab w:val="left" w:pos="1134"/>
        </w:tabs>
        <w:suppressAutoHyphens/>
        <w:spacing w:after="0" w:line="100" w:lineRule="atLea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Concorrere alla definizione della programmazione didattica delle attività ed alla definizione dei test di valutazione della stessa;</w:t>
      </w:r>
    </w:p>
    <w:p w:rsidR="00B7190B" w:rsidRDefault="00B7190B" w:rsidP="00B7190B">
      <w:pPr>
        <w:numPr>
          <w:ilvl w:val="1"/>
          <w:numId w:val="3"/>
        </w:numPr>
        <w:tabs>
          <w:tab w:val="left" w:pos="1134"/>
        </w:tabs>
        <w:suppressAutoHyphens/>
        <w:spacing w:after="0" w:line="100" w:lineRule="atLea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Concorrere alla scelta del materiale didattico o predisporre apposite dispense di supporto all’attività didattica;</w:t>
      </w:r>
    </w:p>
    <w:p w:rsidR="00B7190B" w:rsidRDefault="00B7190B" w:rsidP="00B7190B">
      <w:pPr>
        <w:numPr>
          <w:ilvl w:val="1"/>
          <w:numId w:val="3"/>
        </w:numPr>
        <w:tabs>
          <w:tab w:val="left" w:pos="1134"/>
        </w:tabs>
        <w:suppressAutoHyphens/>
        <w:spacing w:after="0" w:line="100" w:lineRule="atLea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B7190B" w:rsidRDefault="00B7190B" w:rsidP="00B7190B">
      <w:pPr>
        <w:numPr>
          <w:ilvl w:val="1"/>
          <w:numId w:val="3"/>
        </w:numPr>
        <w:tabs>
          <w:tab w:val="left" w:pos="1134"/>
        </w:tabs>
        <w:suppressAutoHyphens/>
        <w:spacing w:after="0" w:line="100" w:lineRule="atLea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Svolgere le attività didattiche nei Plessi dell’Istituto;</w:t>
      </w:r>
    </w:p>
    <w:p w:rsidR="00B7190B" w:rsidRPr="00026BE1" w:rsidRDefault="00B7190B" w:rsidP="00B7190B">
      <w:pPr>
        <w:numPr>
          <w:ilvl w:val="1"/>
          <w:numId w:val="3"/>
        </w:numPr>
        <w:tabs>
          <w:tab w:val="left" w:pos="1134"/>
        </w:tabs>
        <w:suppressAutoHyphens/>
        <w:spacing w:after="0" w:line="100" w:lineRule="atLeast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Redigere e consegnare, a fine attività, su apposito modello, la relazione sul lavoro svolto.</w:t>
      </w:r>
    </w:p>
    <w:p w:rsidR="00B7190B" w:rsidRPr="00026BE1" w:rsidRDefault="00B7190B" w:rsidP="00B7190B">
      <w:pPr>
        <w:tabs>
          <w:tab w:val="left" w:pos="1134"/>
        </w:tabs>
        <w:spacing w:after="0" w:line="100" w:lineRule="atLeast"/>
        <w:ind w:left="284"/>
        <w:jc w:val="both"/>
        <w:rPr>
          <w:rFonts w:ascii="Arial" w:hAnsi="Arial" w:cs="Arial"/>
          <w:color w:val="000000"/>
        </w:rPr>
      </w:pPr>
    </w:p>
    <w:p w:rsidR="00B7190B" w:rsidRDefault="00B7190B" w:rsidP="00B7190B">
      <w:pPr>
        <w:pStyle w:val="Paragrafoelenco"/>
        <w:tabs>
          <w:tab w:val="left" w:pos="568"/>
        </w:tabs>
        <w:ind w:left="284" w:hanging="284"/>
        <w:jc w:val="both"/>
        <w:rPr>
          <w:rFonts w:ascii="MS Gothic" w:eastAsia="MS Gothic" w:hAnsi="MS Gothic" w:cs="MS Gothic"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>Elegge come domicilio per le comunicazioni relative alla selezione:</w:t>
      </w:r>
    </w:p>
    <w:p w:rsidR="00B7190B" w:rsidRDefault="00B7190B" w:rsidP="00B7190B">
      <w:pPr>
        <w:pStyle w:val="Paragrafoelenco"/>
        <w:spacing w:after="5"/>
        <w:ind w:left="284"/>
        <w:jc w:val="both"/>
        <w:rPr>
          <w:rFonts w:ascii="MS Gothic" w:eastAsia="MS Gothic" w:hAnsi="MS Gothic" w:cs="MS Gothic"/>
          <w:color w:val="000000"/>
          <w:sz w:val="28"/>
          <w:szCs w:val="28"/>
        </w:rPr>
      </w:pPr>
      <w:r>
        <w:rPr>
          <w:rFonts w:ascii="MS Gothic" w:eastAsia="MS Gothic" w:hAnsi="MS Gothic" w:cs="MS Gothic" w:hint="eastAsia"/>
          <w:color w:val="000000"/>
          <w:sz w:val="28"/>
          <w:szCs w:val="28"/>
        </w:rPr>
        <w:t>☐</w:t>
      </w:r>
      <w:r>
        <w:rPr>
          <w:rFonts w:ascii="MS Gothic" w:eastAsia="MS Gothic" w:hAnsi="MS Gothic" w:cs="MS Gothic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>La propria residenza</w:t>
      </w:r>
    </w:p>
    <w:p w:rsidR="00B7190B" w:rsidRDefault="00B7190B" w:rsidP="00B7190B">
      <w:pPr>
        <w:pStyle w:val="Paragrafoelenco"/>
        <w:spacing w:after="5"/>
        <w:ind w:left="284"/>
        <w:jc w:val="both"/>
        <w:rPr>
          <w:rFonts w:ascii="Arial" w:hAnsi="Arial" w:cs="Arial"/>
          <w:color w:val="000000"/>
        </w:rPr>
      </w:pPr>
      <w:r>
        <w:rPr>
          <w:rFonts w:ascii="MS Gothic" w:eastAsia="MS Gothic" w:hAnsi="MS Gothic" w:cs="MS Gothic" w:hint="eastAsia"/>
          <w:color w:val="000000"/>
          <w:sz w:val="28"/>
          <w:szCs w:val="28"/>
        </w:rPr>
        <w:t>☐</w:t>
      </w:r>
      <w:r>
        <w:rPr>
          <w:rFonts w:ascii="MS Gothic" w:eastAsia="MS Gothic" w:hAnsi="MS Gothic" w:cs="MS Gothic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>Altro domicilio: ________________________________________________________</w:t>
      </w:r>
    </w:p>
    <w:p w:rsidR="00B7190B" w:rsidRDefault="00B7190B" w:rsidP="00B7190B">
      <w:pPr>
        <w:pStyle w:val="Paragrafoelenco"/>
        <w:jc w:val="both"/>
        <w:rPr>
          <w:rFonts w:ascii="Arial" w:hAnsi="Arial" w:cs="Arial"/>
          <w:color w:val="000000"/>
        </w:rPr>
      </w:pPr>
    </w:p>
    <w:p w:rsidR="00B7190B" w:rsidRDefault="00B7190B" w:rsidP="00B7190B">
      <w:pPr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Il/la sottoscritto/a con la presente, ai sensi degli articoli 13 e 23 del </w:t>
      </w:r>
      <w:proofErr w:type="spellStart"/>
      <w:proofErr w:type="gramStart"/>
      <w:r>
        <w:rPr>
          <w:rFonts w:ascii="Arial" w:hAnsi="Arial" w:cs="Arial"/>
          <w:color w:val="000000"/>
        </w:rPr>
        <w:t>D.Lgs</w:t>
      </w:r>
      <w:proofErr w:type="gramEnd"/>
      <w:r>
        <w:rPr>
          <w:rFonts w:ascii="Arial" w:hAnsi="Arial" w:cs="Arial"/>
          <w:color w:val="000000"/>
        </w:rPr>
        <w:t>.</w:t>
      </w:r>
      <w:proofErr w:type="spellEnd"/>
      <w:r>
        <w:rPr>
          <w:rFonts w:ascii="Arial" w:hAnsi="Arial" w:cs="Arial"/>
          <w:color w:val="000000"/>
        </w:rPr>
        <w:t xml:space="preserve"> 196/2003 (di seguito indicato come “Codice Privacy”) e successive modificazioni ed integrazioni,</w:t>
      </w:r>
    </w:p>
    <w:p w:rsidR="00B7190B" w:rsidRDefault="00B7190B" w:rsidP="00B7190B">
      <w:pPr>
        <w:ind w:left="28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>AUTORIZZA</w:t>
      </w:r>
    </w:p>
    <w:p w:rsidR="00B7190B" w:rsidRDefault="00B7190B" w:rsidP="00B7190B">
      <w:pPr>
        <w:pStyle w:val="Paragrafoelenc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L’Istituto </w:t>
      </w:r>
      <w:r>
        <w:rPr>
          <w:rFonts w:ascii="Arial" w:hAnsi="Arial" w:cs="Arial"/>
          <w:b/>
          <w:bCs/>
          <w:color w:val="000000"/>
        </w:rPr>
        <w:t>Istituto Comprensivo Monte Rosello Alto</w:t>
      </w:r>
      <w:r>
        <w:rPr>
          <w:rFonts w:ascii="Arial" w:hAnsi="Arial" w:cs="Arial"/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</w:t>
      </w:r>
      <w:r>
        <w:rPr>
          <w:rFonts w:ascii="Arial" w:hAnsi="Arial" w:cs="Arial"/>
        </w:rPr>
        <w:t>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B7190B" w:rsidRDefault="00B7190B" w:rsidP="00B7190B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  <w:t>___________________________</w:t>
      </w: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7190B" w:rsidRDefault="00B7190B" w:rsidP="00B7190B">
      <w:pPr>
        <w:jc w:val="both"/>
        <w:rPr>
          <w:rFonts w:ascii="Arial" w:hAnsi="Arial" w:cs="Arial"/>
        </w:rPr>
      </w:pPr>
    </w:p>
    <w:p w:rsidR="00BA29F3" w:rsidRDefault="00BA29F3">
      <w:bookmarkStart w:id="1" w:name="_GoBack"/>
      <w:bookmarkEnd w:id="1"/>
    </w:p>
    <w:sectPr w:rsidR="00BA29F3" w:rsidSect="00B7190B">
      <w:pgSz w:w="12240" w:h="15840"/>
      <w:pgMar w:top="709" w:right="1134" w:bottom="568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mic Sans MS" w:hAnsi="Comic Sans MS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mic Sans MS" w:hAnsi="Comic Sans MS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mic Sans MS" w:hAnsi="Comic Sans MS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A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color w:val="00000A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color w:val="00000A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0B"/>
    <w:rsid w:val="00901F0B"/>
    <w:rsid w:val="00B7190B"/>
    <w:rsid w:val="00BA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33630-EF0E-4A81-9B96-01089A67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190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719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rsid w:val="00B7190B"/>
    <w:pPr>
      <w:suppressAutoHyphens/>
      <w:spacing w:line="256" w:lineRule="auto"/>
      <w:ind w:left="720"/>
    </w:pPr>
    <w:rPr>
      <w:rFonts w:ascii="Times New Roman" w:hAnsi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</cp:revision>
  <dcterms:created xsi:type="dcterms:W3CDTF">2019-01-22T09:22:00Z</dcterms:created>
  <dcterms:modified xsi:type="dcterms:W3CDTF">2019-01-22T09:23:00Z</dcterms:modified>
</cp:coreProperties>
</file>